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7536CD" w:rsidRDefault="007536CD">
      <w:pPr>
        <w:tabs>
          <w:tab w:val="left" w:pos="1418"/>
        </w:tabs>
        <w:spacing w:after="0" w:line="240" w:lineRule="auto"/>
        <w:jc w:val="both"/>
        <w:rPr>
          <w:rFonts w:ascii="Arial" w:hAnsi="Arial" w:cs="Arial"/>
          <w:caps/>
          <w:sz w:val="28"/>
          <w:szCs w:val="28"/>
          <w:lang w:eastAsia="ar-SA"/>
        </w:rPr>
      </w:pPr>
    </w:p>
    <w:p w:rsidR="00AC34F4" w:rsidRDefault="00AC34F4">
      <w:pPr>
        <w:tabs>
          <w:tab w:val="left" w:pos="1418"/>
        </w:tabs>
        <w:spacing w:after="0" w:line="240" w:lineRule="auto"/>
        <w:jc w:val="both"/>
        <w:rPr>
          <w:rFonts w:ascii="Arial" w:hAnsi="Arial" w:cs="Arial"/>
          <w:caps/>
          <w:sz w:val="28"/>
          <w:szCs w:val="28"/>
          <w:lang w:eastAsia="ar-SA"/>
        </w:rPr>
      </w:pPr>
    </w:p>
    <w:p w:rsidR="00AC34F4" w:rsidRDefault="00AC34F4">
      <w:pPr>
        <w:tabs>
          <w:tab w:val="left" w:pos="1418"/>
        </w:tabs>
        <w:spacing w:after="0" w:line="240" w:lineRule="auto"/>
        <w:jc w:val="both"/>
        <w:rPr>
          <w:rFonts w:ascii="Arial" w:hAnsi="Arial" w:cs="Arial"/>
          <w:caps/>
          <w:sz w:val="28"/>
          <w:szCs w:val="28"/>
          <w:lang w:eastAsia="ar-SA"/>
        </w:rPr>
      </w:pPr>
    </w:p>
    <w:p w:rsidR="00AC34F4" w:rsidRDefault="00AC34F4">
      <w:pPr>
        <w:tabs>
          <w:tab w:val="left" w:pos="1418"/>
        </w:tabs>
        <w:spacing w:after="0" w:line="240" w:lineRule="auto"/>
        <w:jc w:val="both"/>
        <w:rPr>
          <w:rFonts w:ascii="Arial" w:hAnsi="Arial" w:cs="Arial"/>
          <w:caps/>
          <w:sz w:val="28"/>
          <w:szCs w:val="28"/>
          <w:lang w:eastAsia="ar-SA"/>
        </w:rPr>
      </w:pPr>
    </w:p>
    <w:p w:rsidR="00AC34F4" w:rsidRDefault="00AC34F4">
      <w:pPr>
        <w:tabs>
          <w:tab w:val="left" w:pos="1418"/>
        </w:tabs>
        <w:spacing w:after="0" w:line="240" w:lineRule="auto"/>
        <w:jc w:val="both"/>
        <w:rPr>
          <w:rFonts w:ascii="Arial" w:hAnsi="Arial" w:cs="Arial"/>
          <w:caps/>
          <w:sz w:val="28"/>
          <w:szCs w:val="28"/>
          <w:lang w:eastAsia="ar-SA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"/>
        <w:gridCol w:w="8129"/>
      </w:tblGrid>
      <w:tr w:rsidR="007536CD">
        <w:tc>
          <w:tcPr>
            <w:tcW w:w="943" w:type="dxa"/>
            <w:shd w:val="clear" w:color="auto" w:fill="auto"/>
          </w:tcPr>
          <w:p w:rsidR="007536CD" w:rsidRDefault="007536CD">
            <w:pPr>
              <w:pStyle w:val="Zhlav"/>
              <w:snapToGrid w:val="0"/>
              <w:spacing w:after="0" w:line="240" w:lineRule="auto"/>
              <w:rPr>
                <w:rFonts w:ascii="Arial" w:eastAsia="Cambria" w:hAnsi="Arial" w:cs="Arial"/>
                <w:b/>
                <w:bCs/>
                <w:sz w:val="26"/>
              </w:rPr>
            </w:pPr>
            <w:r>
              <w:rPr>
                <w:rFonts w:ascii="Arial" w:hAnsi="Arial" w:cs="Arial"/>
                <w:sz w:val="26"/>
              </w:rPr>
              <w:t>AKCE:</w:t>
            </w:r>
            <w:r>
              <w:rPr>
                <w:rFonts w:ascii="Arial" w:eastAsia="Cambria" w:hAnsi="Arial" w:cs="Arial"/>
                <w:sz w:val="26"/>
              </w:rPr>
              <w:t xml:space="preserve">  </w:t>
            </w:r>
          </w:p>
        </w:tc>
        <w:tc>
          <w:tcPr>
            <w:tcW w:w="8129" w:type="dxa"/>
            <w:shd w:val="clear" w:color="auto" w:fill="auto"/>
          </w:tcPr>
          <w:p w:rsidR="00615695" w:rsidRDefault="00615695" w:rsidP="003B3506">
            <w:pPr>
              <w:pStyle w:val="Zhlav"/>
              <w:tabs>
                <w:tab w:val="right" w:pos="9781"/>
              </w:tabs>
              <w:snapToGrid w:val="0"/>
              <w:spacing w:after="0" w:line="240" w:lineRule="auto"/>
              <w:rPr>
                <w:rFonts w:ascii="Arial" w:eastAsia="Cambria" w:hAnsi="Arial" w:cs="Arial"/>
                <w:b/>
                <w:bCs/>
                <w:sz w:val="24"/>
                <w:szCs w:val="24"/>
              </w:rPr>
            </w:pPr>
            <w:r w:rsidRPr="00615695">
              <w:rPr>
                <w:rFonts w:ascii="Arial" w:eastAsia="Cambria" w:hAnsi="Arial" w:cs="Arial"/>
                <w:b/>
                <w:bCs/>
                <w:sz w:val="24"/>
                <w:szCs w:val="24"/>
              </w:rPr>
              <w:t xml:space="preserve">REKONSTRUKCE SOCIÁLNÍHO ZAŘÍZENÍ </w:t>
            </w:r>
          </w:p>
          <w:p w:rsidR="00615695" w:rsidRDefault="00615695" w:rsidP="003B3506">
            <w:pPr>
              <w:pStyle w:val="Zhlav"/>
              <w:tabs>
                <w:tab w:val="right" w:pos="9781"/>
              </w:tabs>
              <w:snapToGrid w:val="0"/>
              <w:spacing w:after="0" w:line="240" w:lineRule="auto"/>
            </w:pPr>
            <w:r w:rsidRPr="00615695">
              <w:rPr>
                <w:rFonts w:ascii="Arial" w:eastAsia="Cambria" w:hAnsi="Arial" w:cs="Arial"/>
                <w:b/>
                <w:bCs/>
                <w:sz w:val="24"/>
                <w:szCs w:val="24"/>
              </w:rPr>
              <w:t>VČ. ROZVODŮ INSTALACÍ</w:t>
            </w:r>
          </w:p>
        </w:tc>
      </w:tr>
    </w:tbl>
    <w:p w:rsidR="007536CD" w:rsidRDefault="007536CD">
      <w:pPr>
        <w:tabs>
          <w:tab w:val="left" w:pos="851"/>
        </w:tabs>
        <w:spacing w:after="0" w:line="240" w:lineRule="auto"/>
        <w:jc w:val="both"/>
        <w:rPr>
          <w:rFonts w:ascii="Arial" w:hAnsi="Arial" w:cs="Arial"/>
          <w:b/>
          <w:bCs/>
          <w:caps/>
          <w:sz w:val="34"/>
          <w:szCs w:val="34"/>
          <w:lang w:eastAsia="ar-SA"/>
        </w:rPr>
      </w:pPr>
    </w:p>
    <w:p w:rsidR="003D34D6" w:rsidRDefault="003D34D6">
      <w:pPr>
        <w:tabs>
          <w:tab w:val="left" w:pos="1418"/>
        </w:tabs>
        <w:spacing w:after="0" w:line="240" w:lineRule="auto"/>
        <w:jc w:val="both"/>
        <w:rPr>
          <w:rFonts w:ascii="Arial" w:hAnsi="Arial" w:cs="Arial"/>
          <w:b/>
          <w:bCs/>
          <w:caps/>
          <w:sz w:val="28"/>
          <w:szCs w:val="20"/>
          <w:lang w:eastAsia="ar-SA"/>
        </w:rPr>
      </w:pPr>
    </w:p>
    <w:p w:rsidR="003D34D6" w:rsidRDefault="003D34D6">
      <w:pPr>
        <w:tabs>
          <w:tab w:val="left" w:pos="1418"/>
        </w:tabs>
        <w:spacing w:after="0" w:line="240" w:lineRule="auto"/>
        <w:jc w:val="both"/>
        <w:rPr>
          <w:rFonts w:ascii="Arial" w:hAnsi="Arial" w:cs="Arial"/>
          <w:b/>
          <w:bCs/>
          <w:caps/>
          <w:sz w:val="28"/>
          <w:szCs w:val="20"/>
          <w:lang w:eastAsia="ar-SA"/>
        </w:rPr>
      </w:pPr>
    </w:p>
    <w:p w:rsidR="003D34D6" w:rsidRDefault="003D34D6">
      <w:pPr>
        <w:tabs>
          <w:tab w:val="left" w:pos="1418"/>
        </w:tabs>
        <w:spacing w:after="0" w:line="240" w:lineRule="auto"/>
        <w:jc w:val="both"/>
        <w:rPr>
          <w:rFonts w:ascii="Arial" w:hAnsi="Arial" w:cs="Arial"/>
          <w:b/>
          <w:bCs/>
          <w:caps/>
          <w:sz w:val="28"/>
          <w:szCs w:val="20"/>
          <w:lang w:eastAsia="ar-SA"/>
        </w:rPr>
      </w:pPr>
    </w:p>
    <w:p w:rsidR="007536CD" w:rsidRDefault="003D34D6">
      <w:pPr>
        <w:tabs>
          <w:tab w:val="left" w:pos="1418"/>
        </w:tabs>
        <w:spacing w:after="0" w:line="240" w:lineRule="auto"/>
        <w:jc w:val="both"/>
        <w:rPr>
          <w:rFonts w:ascii="Arial" w:hAnsi="Arial" w:cs="Arial"/>
          <w:b/>
          <w:bCs/>
          <w:caps/>
          <w:sz w:val="28"/>
          <w:szCs w:val="20"/>
          <w:lang w:eastAsia="ar-SA"/>
        </w:rPr>
      </w:pPr>
      <w:r>
        <w:rPr>
          <w:rFonts w:ascii="Arial" w:hAnsi="Arial" w:cs="Arial"/>
          <w:b/>
          <w:bCs/>
          <w:caps/>
          <w:sz w:val="28"/>
          <w:szCs w:val="20"/>
          <w:lang w:eastAsia="ar-SA"/>
        </w:rPr>
        <w:t>a) ARCHITEKTONICKO – STAVEBNÍ ČÁST</w:t>
      </w:r>
    </w:p>
    <w:p w:rsidR="00AC34F4" w:rsidRDefault="00AC34F4">
      <w:pPr>
        <w:tabs>
          <w:tab w:val="left" w:pos="1418"/>
        </w:tabs>
        <w:spacing w:after="0" w:line="240" w:lineRule="auto"/>
        <w:jc w:val="both"/>
        <w:rPr>
          <w:rFonts w:ascii="Arial" w:hAnsi="Arial" w:cs="Arial"/>
          <w:b/>
          <w:bCs/>
          <w:caps/>
          <w:sz w:val="28"/>
          <w:szCs w:val="20"/>
          <w:lang w:eastAsia="ar-SA"/>
        </w:rPr>
      </w:pPr>
    </w:p>
    <w:p w:rsidR="005555A8" w:rsidRDefault="005555A8">
      <w:pPr>
        <w:tabs>
          <w:tab w:val="left" w:pos="1418"/>
        </w:tabs>
        <w:spacing w:after="0" w:line="240" w:lineRule="auto"/>
        <w:jc w:val="both"/>
        <w:rPr>
          <w:rFonts w:ascii="Arial" w:hAnsi="Arial" w:cs="Arial"/>
          <w:b/>
          <w:bCs/>
          <w:caps/>
          <w:sz w:val="28"/>
          <w:szCs w:val="20"/>
          <w:lang w:eastAsia="ar-SA"/>
        </w:rPr>
      </w:pPr>
    </w:p>
    <w:p w:rsidR="0072018C" w:rsidRDefault="0072018C">
      <w:pPr>
        <w:tabs>
          <w:tab w:val="left" w:pos="1418"/>
        </w:tabs>
        <w:spacing w:after="0" w:line="240" w:lineRule="auto"/>
        <w:jc w:val="both"/>
        <w:rPr>
          <w:rFonts w:ascii="Arial" w:hAnsi="Arial" w:cs="Arial"/>
          <w:b/>
          <w:bCs/>
          <w:caps/>
          <w:sz w:val="28"/>
          <w:szCs w:val="20"/>
          <w:lang w:eastAsia="ar-SA"/>
        </w:rPr>
      </w:pPr>
    </w:p>
    <w:p w:rsidR="007536CD" w:rsidRDefault="007536CD">
      <w:pPr>
        <w:spacing w:after="0" w:line="240" w:lineRule="auto"/>
        <w:jc w:val="both"/>
        <w:rPr>
          <w:rFonts w:ascii="Arial" w:hAnsi="Arial" w:cs="Arial"/>
          <w:b/>
          <w:bCs/>
          <w:caps/>
          <w:sz w:val="20"/>
          <w:szCs w:val="20"/>
          <w:u w:val="single"/>
          <w:lang w:eastAsia="ar-SA"/>
        </w:rPr>
      </w:pPr>
    </w:p>
    <w:p w:rsidR="007536CD" w:rsidRPr="007D0B6F" w:rsidRDefault="003D34D6">
      <w:pPr>
        <w:spacing w:after="0" w:line="240" w:lineRule="auto"/>
        <w:jc w:val="center"/>
        <w:rPr>
          <w:rFonts w:ascii="Arial" w:hAnsi="Arial" w:cs="Arial"/>
          <w:b/>
          <w:bCs/>
          <w:caps/>
          <w:spacing w:val="28"/>
          <w:sz w:val="52"/>
          <w:szCs w:val="52"/>
          <w:u w:val="single"/>
          <w:lang w:eastAsia="ar-SA"/>
        </w:rPr>
      </w:pPr>
      <w:r>
        <w:rPr>
          <w:rFonts w:ascii="Arial" w:hAnsi="Arial" w:cs="Arial"/>
          <w:b/>
          <w:bCs/>
          <w:caps/>
          <w:spacing w:val="28"/>
          <w:sz w:val="52"/>
          <w:szCs w:val="52"/>
          <w:u w:val="single"/>
          <w:lang w:eastAsia="ar-SA"/>
        </w:rPr>
        <w:t>A</w:t>
      </w:r>
      <w:r w:rsidR="007D0B6F" w:rsidRPr="007D0B6F">
        <w:rPr>
          <w:rFonts w:ascii="Arial" w:hAnsi="Arial" w:cs="Arial"/>
          <w:b/>
          <w:bCs/>
          <w:caps/>
          <w:spacing w:val="28"/>
          <w:sz w:val="52"/>
          <w:szCs w:val="52"/>
          <w:u w:val="single"/>
          <w:lang w:eastAsia="ar-SA"/>
        </w:rPr>
        <w:t>)1.</w:t>
      </w:r>
      <w:r>
        <w:rPr>
          <w:rFonts w:ascii="Arial" w:hAnsi="Arial" w:cs="Arial"/>
          <w:b/>
          <w:bCs/>
          <w:caps/>
          <w:spacing w:val="28"/>
          <w:sz w:val="52"/>
          <w:szCs w:val="52"/>
          <w:u w:val="single"/>
          <w:lang w:eastAsia="ar-SA"/>
        </w:rPr>
        <w:t xml:space="preserve"> </w:t>
      </w:r>
      <w:r w:rsidR="007536CD" w:rsidRPr="007D0B6F">
        <w:rPr>
          <w:rFonts w:ascii="Arial" w:hAnsi="Arial" w:cs="Arial"/>
          <w:b/>
          <w:bCs/>
          <w:caps/>
          <w:spacing w:val="28"/>
          <w:sz w:val="52"/>
          <w:szCs w:val="52"/>
          <w:u w:val="single"/>
          <w:lang w:eastAsia="ar-SA"/>
        </w:rPr>
        <w:t xml:space="preserve">TECHNICKá ZPRáVA </w:t>
      </w:r>
    </w:p>
    <w:p w:rsidR="007536CD" w:rsidRDefault="007536CD">
      <w:pPr>
        <w:spacing w:after="0" w:line="240" w:lineRule="auto"/>
        <w:jc w:val="center"/>
        <w:rPr>
          <w:rFonts w:ascii="Arial" w:hAnsi="Arial" w:cs="Arial"/>
          <w:b/>
          <w:bCs/>
          <w:caps/>
          <w:sz w:val="20"/>
          <w:szCs w:val="20"/>
          <w:lang w:eastAsia="ar-SA"/>
        </w:rPr>
      </w:pPr>
    </w:p>
    <w:p w:rsidR="007536CD" w:rsidRDefault="007536CD">
      <w:pPr>
        <w:spacing w:after="0" w:line="240" w:lineRule="auto"/>
        <w:jc w:val="both"/>
        <w:rPr>
          <w:rFonts w:ascii="Arial" w:hAnsi="Arial" w:cs="Arial"/>
          <w:caps/>
          <w:sz w:val="20"/>
          <w:szCs w:val="20"/>
          <w:lang w:eastAsia="ar-SA"/>
        </w:rPr>
      </w:pPr>
    </w:p>
    <w:p w:rsidR="0001361F" w:rsidRDefault="0001361F">
      <w:pPr>
        <w:spacing w:after="0" w:line="240" w:lineRule="auto"/>
        <w:jc w:val="both"/>
        <w:rPr>
          <w:rFonts w:ascii="Arial" w:hAnsi="Arial" w:cs="Arial"/>
          <w:caps/>
          <w:sz w:val="20"/>
          <w:szCs w:val="20"/>
          <w:lang w:eastAsia="ar-SA"/>
        </w:rPr>
      </w:pPr>
    </w:p>
    <w:p w:rsidR="0001361F" w:rsidRDefault="0001361F">
      <w:pPr>
        <w:spacing w:after="0" w:line="240" w:lineRule="auto"/>
        <w:jc w:val="both"/>
        <w:rPr>
          <w:rFonts w:ascii="Arial" w:hAnsi="Arial" w:cs="Arial"/>
          <w:caps/>
          <w:sz w:val="20"/>
          <w:szCs w:val="20"/>
          <w:lang w:eastAsia="ar-SA"/>
        </w:rPr>
      </w:pPr>
    </w:p>
    <w:p w:rsidR="0001361F" w:rsidRDefault="0001361F">
      <w:pPr>
        <w:spacing w:after="0" w:line="240" w:lineRule="auto"/>
        <w:jc w:val="both"/>
        <w:rPr>
          <w:rFonts w:ascii="Arial" w:hAnsi="Arial" w:cs="Arial"/>
          <w:caps/>
          <w:sz w:val="20"/>
          <w:szCs w:val="20"/>
          <w:lang w:eastAsia="ar-SA"/>
        </w:rPr>
      </w:pPr>
    </w:p>
    <w:p w:rsidR="00615695" w:rsidRDefault="00615695">
      <w:pPr>
        <w:spacing w:after="0" w:line="240" w:lineRule="auto"/>
        <w:jc w:val="both"/>
        <w:rPr>
          <w:rFonts w:ascii="Arial" w:hAnsi="Arial" w:cs="Arial"/>
          <w:caps/>
          <w:sz w:val="20"/>
          <w:szCs w:val="20"/>
          <w:lang w:eastAsia="ar-SA"/>
        </w:rPr>
      </w:pPr>
    </w:p>
    <w:p w:rsidR="00BF15B0" w:rsidRDefault="00BF15B0">
      <w:pPr>
        <w:spacing w:after="0" w:line="240" w:lineRule="auto"/>
        <w:jc w:val="both"/>
        <w:rPr>
          <w:rFonts w:ascii="Arial" w:hAnsi="Arial" w:cs="Arial"/>
          <w:caps/>
          <w:sz w:val="20"/>
          <w:szCs w:val="20"/>
          <w:lang w:eastAsia="ar-SA"/>
        </w:rPr>
      </w:pPr>
    </w:p>
    <w:p w:rsidR="00BF15B0" w:rsidRDefault="00BF15B0">
      <w:pPr>
        <w:spacing w:after="0" w:line="240" w:lineRule="auto"/>
        <w:jc w:val="both"/>
        <w:rPr>
          <w:rFonts w:ascii="Arial" w:hAnsi="Arial" w:cs="Arial"/>
          <w:caps/>
          <w:sz w:val="20"/>
          <w:szCs w:val="20"/>
          <w:lang w:eastAsia="ar-SA"/>
        </w:rPr>
      </w:pPr>
    </w:p>
    <w:p w:rsidR="0001361F" w:rsidRDefault="0001361F">
      <w:pPr>
        <w:spacing w:after="0" w:line="240" w:lineRule="auto"/>
        <w:jc w:val="both"/>
        <w:rPr>
          <w:rFonts w:ascii="Arial" w:hAnsi="Arial" w:cs="Arial"/>
          <w:caps/>
          <w:sz w:val="20"/>
          <w:szCs w:val="20"/>
          <w:lang w:eastAsia="ar-SA"/>
        </w:rPr>
      </w:pPr>
    </w:p>
    <w:p w:rsidR="0001361F" w:rsidRDefault="0001361F">
      <w:pPr>
        <w:spacing w:after="0" w:line="240" w:lineRule="auto"/>
        <w:jc w:val="both"/>
        <w:rPr>
          <w:rFonts w:ascii="Arial" w:hAnsi="Arial" w:cs="Arial"/>
          <w:caps/>
          <w:sz w:val="20"/>
          <w:szCs w:val="20"/>
          <w:lang w:eastAsia="ar-SA"/>
        </w:rPr>
      </w:pPr>
    </w:p>
    <w:tbl>
      <w:tblPr>
        <w:tblpPr w:leftFromText="141" w:rightFromText="141" w:vertAnchor="text" w:horzAnchor="margin" w:tblpXSpec="right" w:tblpY="370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1139"/>
      </w:tblGrid>
      <w:tr w:rsidR="0001361F" w:rsidTr="000D4D85">
        <w:trPr>
          <w:trHeight w:val="1418"/>
        </w:trPr>
        <w:tc>
          <w:tcPr>
            <w:tcW w:w="3472" w:type="dxa"/>
            <w:vAlign w:val="center"/>
          </w:tcPr>
          <w:p w:rsidR="0001361F" w:rsidRDefault="00392AD8" w:rsidP="0001361F">
            <w:pPr>
              <w:spacing w:after="0" w:line="240" w:lineRule="auto"/>
              <w:jc w:val="right"/>
              <w:rPr>
                <w:rFonts w:ascii="Arial" w:hAnsi="Arial" w:cs="Arial"/>
                <w:b/>
                <w:caps/>
              </w:rPr>
            </w:pPr>
            <w:r>
              <w:rPr>
                <w:rFonts w:ascii="Arial" w:hAnsi="Arial" w:cs="Arial"/>
                <w:b/>
                <w:caps/>
                <w:noProof/>
              </w:rPr>
              <w:drawing>
                <wp:inline distT="0" distB="0" distL="0" distR="0">
                  <wp:extent cx="2057400" cy="657225"/>
                  <wp:effectExtent l="0" t="0" r="0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6572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9" w:type="dxa"/>
            <w:vAlign w:val="center"/>
          </w:tcPr>
          <w:p w:rsidR="0001361F" w:rsidRDefault="00AD4E25" w:rsidP="0072018C">
            <w:pPr>
              <w:snapToGrid w:val="0"/>
              <w:spacing w:after="0" w:line="240" w:lineRule="auto"/>
              <w:jc w:val="center"/>
              <w:rPr>
                <w:rFonts w:ascii="Bohemian typewriter" w:hAnsi="Bohemian typewriter" w:cs="Arial"/>
                <w:b/>
                <w:caps/>
                <w:color w:val="009972"/>
                <w:sz w:val="150"/>
              </w:rPr>
            </w:pPr>
            <w:r>
              <w:rPr>
                <w:rFonts w:ascii="Bohemian typewriter" w:hAnsi="Bohemian typewriter" w:cs="Arial"/>
                <w:b/>
                <w:caps/>
                <w:color w:val="009972"/>
                <w:sz w:val="150"/>
              </w:rPr>
              <w:t>6</w:t>
            </w:r>
          </w:p>
        </w:tc>
      </w:tr>
    </w:tbl>
    <w:p w:rsidR="007536CD" w:rsidRDefault="007536CD">
      <w:pPr>
        <w:spacing w:after="0" w:line="240" w:lineRule="auto"/>
        <w:jc w:val="both"/>
        <w:rPr>
          <w:rFonts w:ascii="Arial" w:hAnsi="Arial" w:cs="Arial"/>
          <w:caps/>
          <w:sz w:val="20"/>
          <w:szCs w:val="20"/>
          <w:lang w:eastAsia="ar-SA"/>
        </w:rPr>
      </w:pPr>
    </w:p>
    <w:p w:rsidR="0001361F" w:rsidRDefault="0001361F">
      <w:pPr>
        <w:spacing w:after="0" w:line="240" w:lineRule="auto"/>
        <w:jc w:val="both"/>
        <w:rPr>
          <w:rFonts w:ascii="Arial" w:hAnsi="Arial" w:cs="Arial"/>
          <w:caps/>
          <w:sz w:val="20"/>
          <w:szCs w:val="20"/>
          <w:lang w:eastAsia="ar-SA"/>
        </w:rPr>
      </w:pPr>
    </w:p>
    <w:p w:rsidR="0001361F" w:rsidRDefault="0001361F">
      <w:pPr>
        <w:spacing w:after="0" w:line="240" w:lineRule="auto"/>
        <w:jc w:val="both"/>
        <w:rPr>
          <w:rFonts w:ascii="Arial" w:hAnsi="Arial" w:cs="Arial"/>
          <w:caps/>
          <w:sz w:val="20"/>
          <w:szCs w:val="20"/>
          <w:lang w:eastAsia="ar-SA"/>
        </w:rPr>
      </w:pPr>
    </w:p>
    <w:p w:rsidR="007536CD" w:rsidRDefault="007536CD">
      <w:pPr>
        <w:spacing w:after="0" w:line="240" w:lineRule="auto"/>
        <w:jc w:val="both"/>
        <w:rPr>
          <w:rFonts w:ascii="Arial" w:hAnsi="Arial" w:cs="Arial"/>
          <w:caps/>
          <w:sz w:val="20"/>
          <w:szCs w:val="20"/>
          <w:lang w:eastAsia="ar-SA"/>
        </w:rPr>
      </w:pPr>
    </w:p>
    <w:p w:rsidR="007536CD" w:rsidRDefault="007536CD">
      <w:pPr>
        <w:spacing w:after="0" w:line="240" w:lineRule="auto"/>
        <w:jc w:val="both"/>
        <w:rPr>
          <w:rFonts w:ascii="Arial" w:hAnsi="Arial" w:cs="Arial"/>
          <w:caps/>
          <w:sz w:val="20"/>
          <w:szCs w:val="20"/>
          <w:lang w:eastAsia="ar-SA"/>
        </w:rPr>
      </w:pPr>
    </w:p>
    <w:p w:rsidR="007536CD" w:rsidRDefault="007536CD">
      <w:pPr>
        <w:spacing w:after="0" w:line="240" w:lineRule="auto"/>
        <w:jc w:val="both"/>
        <w:rPr>
          <w:rFonts w:ascii="Arial" w:hAnsi="Arial" w:cs="Arial"/>
          <w:b/>
          <w:bCs/>
          <w:caps/>
          <w:sz w:val="20"/>
          <w:szCs w:val="20"/>
          <w:lang w:eastAsia="ar-SA"/>
        </w:rPr>
      </w:pPr>
    </w:p>
    <w:p w:rsidR="007536CD" w:rsidRDefault="007536CD">
      <w:pPr>
        <w:spacing w:after="0" w:line="240" w:lineRule="auto"/>
        <w:jc w:val="both"/>
        <w:rPr>
          <w:rFonts w:ascii="Arial" w:hAnsi="Arial" w:cs="Arial"/>
          <w:b/>
          <w:bCs/>
          <w:caps/>
          <w:sz w:val="20"/>
          <w:szCs w:val="20"/>
          <w:lang w:eastAsia="ar-SA"/>
        </w:rPr>
      </w:pPr>
    </w:p>
    <w:p w:rsidR="007536CD" w:rsidRDefault="007536CD">
      <w:pPr>
        <w:spacing w:after="0" w:line="240" w:lineRule="auto"/>
        <w:jc w:val="both"/>
        <w:rPr>
          <w:rFonts w:ascii="Arial" w:hAnsi="Arial" w:cs="Arial"/>
          <w:b/>
          <w:bCs/>
          <w:caps/>
          <w:sz w:val="20"/>
          <w:szCs w:val="20"/>
          <w:lang w:eastAsia="ar-SA"/>
        </w:rPr>
      </w:pPr>
    </w:p>
    <w:p w:rsidR="007536CD" w:rsidRDefault="007536CD">
      <w:pPr>
        <w:spacing w:after="0" w:line="240" w:lineRule="auto"/>
        <w:jc w:val="both"/>
        <w:rPr>
          <w:rFonts w:ascii="Arial" w:hAnsi="Arial" w:cs="Arial"/>
          <w:b/>
          <w:bCs/>
          <w:caps/>
          <w:sz w:val="20"/>
          <w:szCs w:val="20"/>
          <w:lang w:eastAsia="ar-SA"/>
        </w:rPr>
      </w:pPr>
    </w:p>
    <w:p w:rsidR="00EF5F53" w:rsidRDefault="00EF5F53">
      <w:pPr>
        <w:spacing w:after="0" w:line="240" w:lineRule="auto"/>
        <w:jc w:val="both"/>
        <w:rPr>
          <w:rFonts w:ascii="Arial" w:hAnsi="Arial" w:cs="Arial"/>
          <w:b/>
          <w:bCs/>
          <w:caps/>
          <w:sz w:val="20"/>
          <w:szCs w:val="20"/>
          <w:lang w:eastAsia="ar-SA"/>
        </w:rPr>
      </w:pPr>
    </w:p>
    <w:p w:rsidR="0001361F" w:rsidRDefault="0001361F">
      <w:pPr>
        <w:spacing w:after="0" w:line="240" w:lineRule="auto"/>
        <w:jc w:val="both"/>
        <w:rPr>
          <w:rFonts w:ascii="Arial" w:hAnsi="Arial" w:cs="Arial"/>
          <w:b/>
          <w:bCs/>
          <w:caps/>
          <w:sz w:val="20"/>
          <w:szCs w:val="20"/>
          <w:lang w:eastAsia="ar-SA"/>
        </w:rPr>
      </w:pPr>
    </w:p>
    <w:p w:rsidR="0001361F" w:rsidRDefault="0001361F">
      <w:pPr>
        <w:spacing w:after="0" w:line="240" w:lineRule="auto"/>
        <w:jc w:val="both"/>
        <w:rPr>
          <w:rFonts w:ascii="Arial" w:hAnsi="Arial" w:cs="Arial"/>
          <w:b/>
          <w:bCs/>
          <w:caps/>
          <w:sz w:val="20"/>
          <w:szCs w:val="20"/>
          <w:lang w:eastAsia="ar-SA"/>
        </w:rPr>
      </w:pPr>
    </w:p>
    <w:p w:rsidR="007D0B6F" w:rsidRDefault="007D0B6F">
      <w:pPr>
        <w:spacing w:after="0" w:line="240" w:lineRule="auto"/>
        <w:jc w:val="both"/>
        <w:rPr>
          <w:rFonts w:ascii="Arial" w:hAnsi="Arial" w:cs="Arial"/>
          <w:b/>
          <w:bCs/>
          <w:caps/>
          <w:sz w:val="20"/>
          <w:szCs w:val="20"/>
          <w:lang w:eastAsia="ar-SA"/>
        </w:rPr>
      </w:pPr>
    </w:p>
    <w:p w:rsidR="00F03B36" w:rsidRDefault="00F03B36">
      <w:pPr>
        <w:spacing w:after="0" w:line="240" w:lineRule="auto"/>
        <w:jc w:val="both"/>
        <w:rPr>
          <w:rFonts w:ascii="Arial" w:hAnsi="Arial" w:cs="Arial"/>
          <w:b/>
          <w:bCs/>
          <w:caps/>
          <w:sz w:val="20"/>
          <w:szCs w:val="20"/>
          <w:lang w:eastAsia="ar-SA"/>
        </w:rPr>
      </w:pPr>
    </w:p>
    <w:p w:rsidR="007D0B6F" w:rsidRDefault="007D0B6F">
      <w:pPr>
        <w:spacing w:after="0" w:line="240" w:lineRule="auto"/>
        <w:jc w:val="both"/>
        <w:rPr>
          <w:rFonts w:ascii="Arial" w:hAnsi="Arial" w:cs="Arial"/>
          <w:b/>
          <w:bCs/>
          <w:caps/>
          <w:sz w:val="20"/>
          <w:szCs w:val="20"/>
          <w:lang w:eastAsia="ar-SA"/>
        </w:rPr>
      </w:pPr>
    </w:p>
    <w:p w:rsidR="00EF5F53" w:rsidRDefault="00EF5F53">
      <w:pPr>
        <w:spacing w:after="0" w:line="240" w:lineRule="auto"/>
        <w:jc w:val="both"/>
        <w:rPr>
          <w:rFonts w:ascii="Arial" w:hAnsi="Arial" w:cs="Arial"/>
          <w:b/>
          <w:bCs/>
          <w:caps/>
          <w:sz w:val="20"/>
          <w:szCs w:val="20"/>
          <w:lang w:eastAsia="ar-SA"/>
        </w:rPr>
      </w:pPr>
    </w:p>
    <w:p w:rsidR="00853844" w:rsidRDefault="00853844">
      <w:pPr>
        <w:spacing w:after="0" w:line="240" w:lineRule="auto"/>
        <w:jc w:val="both"/>
        <w:rPr>
          <w:rFonts w:ascii="Arial" w:hAnsi="Arial" w:cs="Arial"/>
          <w:b/>
          <w:bCs/>
          <w:caps/>
          <w:sz w:val="20"/>
          <w:szCs w:val="20"/>
          <w:lang w:eastAsia="ar-SA"/>
        </w:rPr>
      </w:pPr>
    </w:p>
    <w:p w:rsidR="00392AD8" w:rsidRDefault="00392AD8">
      <w:pPr>
        <w:spacing w:after="0" w:line="240" w:lineRule="auto"/>
        <w:jc w:val="both"/>
        <w:rPr>
          <w:rFonts w:ascii="Arial" w:hAnsi="Arial" w:cs="Arial"/>
          <w:b/>
          <w:bCs/>
          <w:caps/>
          <w:sz w:val="20"/>
          <w:szCs w:val="20"/>
          <w:lang w:eastAsia="ar-SA"/>
        </w:rPr>
      </w:pPr>
    </w:p>
    <w:p w:rsidR="00F54074" w:rsidRDefault="00F54074">
      <w:pPr>
        <w:spacing w:after="0" w:line="240" w:lineRule="auto"/>
        <w:jc w:val="both"/>
        <w:rPr>
          <w:rFonts w:ascii="Arial" w:hAnsi="Arial" w:cs="Arial"/>
          <w:b/>
          <w:bCs/>
          <w:caps/>
          <w:sz w:val="20"/>
          <w:szCs w:val="20"/>
          <w:lang w:eastAsia="ar-SA"/>
        </w:rPr>
      </w:pPr>
    </w:p>
    <w:p w:rsidR="00F54074" w:rsidRDefault="00F54074">
      <w:pPr>
        <w:spacing w:after="0" w:line="240" w:lineRule="auto"/>
        <w:jc w:val="both"/>
        <w:rPr>
          <w:rFonts w:ascii="Arial" w:hAnsi="Arial" w:cs="Arial"/>
          <w:b/>
          <w:bCs/>
          <w:caps/>
          <w:sz w:val="20"/>
          <w:szCs w:val="20"/>
          <w:lang w:eastAsia="ar-SA"/>
        </w:rPr>
      </w:pPr>
    </w:p>
    <w:p w:rsidR="00F03B36" w:rsidRDefault="007536CD" w:rsidP="00392AD8">
      <w:pPr>
        <w:pStyle w:val="Seznam"/>
        <w:tabs>
          <w:tab w:val="right" w:pos="9638"/>
        </w:tabs>
        <w:suppressAutoHyphens w:val="0"/>
        <w:overflowPunct/>
        <w:autoSpaceDE/>
        <w:textAlignment w:val="auto"/>
        <w:rPr>
          <w:rFonts w:ascii="Arial" w:hAnsi="Arial" w:cs="Arial"/>
          <w:caps/>
        </w:rPr>
        <w:sectPr w:rsidR="00F03B36" w:rsidSect="00392AD8">
          <w:headerReference w:type="default" r:id="rId9"/>
          <w:footerReference w:type="even" r:id="rId10"/>
          <w:footerReference w:type="default" r:id="rId11"/>
          <w:pgSz w:w="11906" w:h="16838"/>
          <w:pgMar w:top="1134" w:right="1134" w:bottom="1134" w:left="1134" w:header="1134" w:footer="1134" w:gutter="0"/>
          <w:cols w:space="708"/>
          <w:docGrid w:linePitch="360"/>
        </w:sectPr>
      </w:pPr>
      <w:r>
        <w:rPr>
          <w:rFonts w:ascii="Arial" w:hAnsi="Arial" w:cs="Arial"/>
          <w:caps/>
        </w:rPr>
        <w:t xml:space="preserve">V Plzni, </w:t>
      </w:r>
      <w:r w:rsidR="00D65815">
        <w:rPr>
          <w:rFonts w:ascii="Arial" w:hAnsi="Arial" w:cs="Arial"/>
          <w:caps/>
        </w:rPr>
        <w:t>SRPEN</w:t>
      </w:r>
      <w:r w:rsidR="00EF5F53">
        <w:rPr>
          <w:rFonts w:ascii="Arial" w:hAnsi="Arial" w:cs="Arial"/>
          <w:caps/>
        </w:rPr>
        <w:t xml:space="preserve"> 201</w:t>
      </w:r>
      <w:r w:rsidR="008765E7">
        <w:rPr>
          <w:rFonts w:ascii="Arial" w:hAnsi="Arial" w:cs="Arial"/>
          <w:caps/>
        </w:rPr>
        <w:t>9</w:t>
      </w:r>
      <w:r w:rsidR="00EF5F53">
        <w:rPr>
          <w:rFonts w:ascii="Arial" w:hAnsi="Arial" w:cs="Arial"/>
          <w:caps/>
        </w:rPr>
        <w:tab/>
      </w:r>
      <w:r>
        <w:rPr>
          <w:rFonts w:ascii="Arial" w:hAnsi="Arial" w:cs="Arial"/>
          <w:caps/>
        </w:rPr>
        <w:t>vypracova</w:t>
      </w:r>
      <w:r w:rsidR="00EF5F53">
        <w:rPr>
          <w:rFonts w:ascii="Arial" w:hAnsi="Arial" w:cs="Arial"/>
          <w:caps/>
        </w:rPr>
        <w:t>L</w:t>
      </w:r>
      <w:r>
        <w:rPr>
          <w:rFonts w:ascii="Arial" w:hAnsi="Arial" w:cs="Arial"/>
          <w:caps/>
        </w:rPr>
        <w:t xml:space="preserve">: </w:t>
      </w:r>
      <w:r w:rsidR="0001361F">
        <w:rPr>
          <w:rFonts w:ascii="Arial" w:hAnsi="Arial" w:cs="Arial"/>
          <w:caps/>
        </w:rPr>
        <w:t>FILIP KUFNER</w:t>
      </w:r>
    </w:p>
    <w:p w:rsidR="00784740" w:rsidRPr="009A438A" w:rsidRDefault="00784740" w:rsidP="00784740">
      <w:pPr>
        <w:tabs>
          <w:tab w:val="left" w:pos="426"/>
        </w:tabs>
        <w:jc w:val="both"/>
        <w:rPr>
          <w:rFonts w:ascii="Arial" w:hAnsi="Arial" w:cs="Arial"/>
          <w:sz w:val="24"/>
          <w:szCs w:val="24"/>
          <w:u w:val="single"/>
        </w:rPr>
      </w:pPr>
      <w:r w:rsidRPr="009A438A">
        <w:rPr>
          <w:rFonts w:ascii="Arial" w:hAnsi="Arial" w:cs="Arial"/>
          <w:b/>
          <w:sz w:val="24"/>
          <w:szCs w:val="24"/>
          <w:u w:val="single"/>
        </w:rPr>
        <w:lastRenderedPageBreak/>
        <w:t>A. IDENTIFIKAČNÍ ÚDAJE</w:t>
      </w:r>
      <w:r w:rsidRPr="009A438A">
        <w:rPr>
          <w:rFonts w:ascii="Arial" w:hAnsi="Arial" w:cs="Arial"/>
          <w:sz w:val="24"/>
          <w:szCs w:val="24"/>
          <w:u w:val="single"/>
        </w:rPr>
        <w:t xml:space="preserve"> </w:t>
      </w:r>
    </w:p>
    <w:p w:rsidR="00784740" w:rsidRPr="00784740" w:rsidRDefault="00784740" w:rsidP="00784740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  <w:r w:rsidRPr="00784740">
        <w:rPr>
          <w:rFonts w:ascii="Arial" w:hAnsi="Arial" w:cs="Arial"/>
          <w:bCs/>
          <w:sz w:val="24"/>
          <w:szCs w:val="24"/>
        </w:rPr>
        <w:t>A. 1. ÚDAJE O STAVBĚ</w:t>
      </w:r>
    </w:p>
    <w:p w:rsidR="00784740" w:rsidRPr="00784740" w:rsidRDefault="00784740" w:rsidP="00784740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  <w:r w:rsidRPr="00784740">
        <w:rPr>
          <w:rFonts w:ascii="Arial" w:hAnsi="Arial" w:cs="Arial"/>
          <w:sz w:val="24"/>
          <w:szCs w:val="24"/>
        </w:rPr>
        <w:tab/>
      </w:r>
      <w:r w:rsidRPr="00784740">
        <w:rPr>
          <w:rFonts w:ascii="Arial" w:hAnsi="Arial" w:cs="Arial"/>
          <w:b/>
          <w:sz w:val="24"/>
          <w:szCs w:val="24"/>
        </w:rPr>
        <w:t xml:space="preserve">a) Název </w:t>
      </w:r>
      <w:r w:rsidR="00A7230B">
        <w:rPr>
          <w:rFonts w:ascii="Arial" w:hAnsi="Arial" w:cs="Arial"/>
          <w:b/>
          <w:sz w:val="24"/>
          <w:szCs w:val="24"/>
        </w:rPr>
        <w:t>akce</w:t>
      </w:r>
    </w:p>
    <w:p w:rsidR="00615695" w:rsidRDefault="00615695" w:rsidP="00B42E19">
      <w:pPr>
        <w:tabs>
          <w:tab w:val="left" w:pos="426"/>
          <w:tab w:val="left" w:pos="3402"/>
        </w:tabs>
        <w:spacing w:after="0" w:line="240" w:lineRule="auto"/>
        <w:ind w:left="709"/>
        <w:jc w:val="both"/>
        <w:rPr>
          <w:rFonts w:ascii="Arial" w:eastAsia="Cambria" w:hAnsi="Arial" w:cs="Arial"/>
          <w:b/>
          <w:bCs/>
          <w:spacing w:val="20"/>
          <w:sz w:val="26"/>
          <w:u w:val="dotted"/>
        </w:rPr>
      </w:pPr>
      <w:bookmarkStart w:id="1" w:name="_Hlk16248489"/>
      <w:r w:rsidRPr="00615695">
        <w:rPr>
          <w:rFonts w:ascii="Arial" w:eastAsia="Cambria" w:hAnsi="Arial" w:cs="Arial"/>
          <w:b/>
          <w:bCs/>
          <w:spacing w:val="20"/>
          <w:sz w:val="26"/>
          <w:u w:val="dotted"/>
        </w:rPr>
        <w:t xml:space="preserve">REKONSTRUKCE SOCIÁLNÍHO ZAŘÍZENÍ </w:t>
      </w:r>
    </w:p>
    <w:p w:rsidR="00615695" w:rsidRPr="00B42E19" w:rsidRDefault="00615695" w:rsidP="00B42E19">
      <w:pPr>
        <w:tabs>
          <w:tab w:val="left" w:pos="426"/>
          <w:tab w:val="left" w:pos="3402"/>
        </w:tabs>
        <w:spacing w:after="0" w:line="240" w:lineRule="auto"/>
        <w:ind w:left="709"/>
        <w:jc w:val="both"/>
        <w:rPr>
          <w:rFonts w:ascii="Arial" w:eastAsia="Cambria" w:hAnsi="Arial" w:cs="Arial"/>
          <w:b/>
          <w:bCs/>
          <w:spacing w:val="20"/>
          <w:sz w:val="26"/>
          <w:u w:val="dotted"/>
        </w:rPr>
      </w:pPr>
      <w:r w:rsidRPr="00615695">
        <w:rPr>
          <w:rFonts w:ascii="Arial" w:eastAsia="Cambria" w:hAnsi="Arial" w:cs="Arial"/>
          <w:b/>
          <w:bCs/>
          <w:spacing w:val="20"/>
          <w:sz w:val="26"/>
          <w:u w:val="dotted"/>
        </w:rPr>
        <w:t>VČ. ROZVODŮ INSTALACÍ</w:t>
      </w:r>
    </w:p>
    <w:bookmarkEnd w:id="1"/>
    <w:p w:rsidR="00B42E19" w:rsidRPr="00352C12" w:rsidRDefault="00B42E19" w:rsidP="00B42E19">
      <w:pPr>
        <w:tabs>
          <w:tab w:val="left" w:pos="426"/>
          <w:tab w:val="left" w:pos="3402"/>
        </w:tabs>
        <w:spacing w:after="0" w:line="240" w:lineRule="auto"/>
        <w:ind w:left="709"/>
        <w:jc w:val="both"/>
        <w:rPr>
          <w:rFonts w:ascii="Arial" w:eastAsia="Cambria" w:hAnsi="Arial" w:cs="Arial"/>
          <w:b/>
          <w:bCs/>
          <w:spacing w:val="20"/>
          <w:sz w:val="26"/>
          <w:u w:val="dotted"/>
        </w:rPr>
      </w:pPr>
    </w:p>
    <w:p w:rsidR="00784740" w:rsidRPr="0054229B" w:rsidRDefault="00784740" w:rsidP="00A7230B">
      <w:p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  <w:r w:rsidRPr="0054229B">
        <w:rPr>
          <w:rFonts w:ascii="Arial" w:hAnsi="Arial" w:cs="Arial"/>
          <w:b/>
          <w:sz w:val="24"/>
          <w:szCs w:val="24"/>
        </w:rPr>
        <w:tab/>
        <w:t xml:space="preserve">b) Místo </w:t>
      </w:r>
    </w:p>
    <w:p w:rsidR="00784740" w:rsidRDefault="00784740" w:rsidP="00784740">
      <w:pPr>
        <w:pStyle w:val="Zkladntextodsazen32"/>
        <w:tabs>
          <w:tab w:val="left" w:pos="426"/>
          <w:tab w:val="left" w:pos="1134"/>
          <w:tab w:val="left" w:pos="3402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bookmarkStart w:id="2" w:name="_Hlk16248761"/>
      <w:r w:rsidRPr="00615695">
        <w:rPr>
          <w:rFonts w:ascii="Arial" w:hAnsi="Arial" w:cs="Arial"/>
        </w:rPr>
        <w:t>Zájmový objekt</w:t>
      </w:r>
      <w:r w:rsidR="00615695">
        <w:rPr>
          <w:rFonts w:ascii="Arial" w:hAnsi="Arial" w:cs="Arial"/>
        </w:rPr>
        <w:t xml:space="preserve"> se nalézá v areálu SOUE v</w:t>
      </w:r>
      <w:r w:rsidR="00591897">
        <w:rPr>
          <w:rFonts w:ascii="Arial" w:hAnsi="Arial" w:cs="Arial"/>
        </w:rPr>
        <w:t> </w:t>
      </w:r>
      <w:r w:rsidR="00615695">
        <w:rPr>
          <w:rFonts w:ascii="Arial" w:hAnsi="Arial" w:cs="Arial"/>
        </w:rPr>
        <w:t>Plzni</w:t>
      </w:r>
      <w:r w:rsidR="00591897">
        <w:rPr>
          <w:rFonts w:ascii="Arial" w:hAnsi="Arial" w:cs="Arial"/>
        </w:rPr>
        <w:t xml:space="preserve"> Pavilon 8 na </w:t>
      </w:r>
      <w:proofErr w:type="spellStart"/>
      <w:r w:rsidR="00591897">
        <w:rPr>
          <w:rFonts w:ascii="Arial" w:hAnsi="Arial" w:cs="Arial"/>
        </w:rPr>
        <w:t>č.k.st.p</w:t>
      </w:r>
      <w:proofErr w:type="spellEnd"/>
      <w:r w:rsidR="00591897">
        <w:rPr>
          <w:rFonts w:ascii="Arial" w:hAnsi="Arial" w:cs="Arial"/>
        </w:rPr>
        <w:t xml:space="preserve">. 2204/11 v k.ú. </w:t>
      </w:r>
      <w:proofErr w:type="spellStart"/>
      <w:r w:rsidR="00591897">
        <w:rPr>
          <w:rFonts w:ascii="Arial" w:hAnsi="Arial" w:cs="Arial"/>
        </w:rPr>
        <w:t>Skvrňany</w:t>
      </w:r>
      <w:proofErr w:type="spellEnd"/>
      <w:r w:rsidR="00591897">
        <w:rPr>
          <w:rFonts w:ascii="Arial" w:hAnsi="Arial" w:cs="Arial"/>
        </w:rPr>
        <w:t xml:space="preserve">. </w:t>
      </w:r>
      <w:r w:rsidR="00615695">
        <w:rPr>
          <w:rFonts w:ascii="Arial" w:hAnsi="Arial" w:cs="Arial"/>
        </w:rPr>
        <w:t xml:space="preserve"> </w:t>
      </w:r>
      <w:r w:rsidR="003652B3" w:rsidRPr="00615695">
        <w:rPr>
          <w:rFonts w:ascii="Arial" w:hAnsi="Arial" w:cs="Arial"/>
        </w:rPr>
        <w:t xml:space="preserve"> </w:t>
      </w:r>
    </w:p>
    <w:bookmarkEnd w:id="2"/>
    <w:p w:rsidR="00752775" w:rsidRDefault="00752775" w:rsidP="00784740">
      <w:pPr>
        <w:tabs>
          <w:tab w:val="left" w:pos="426"/>
        </w:tabs>
        <w:jc w:val="both"/>
        <w:rPr>
          <w:rFonts w:ascii="Arial" w:hAnsi="Arial" w:cs="Arial"/>
          <w:b/>
          <w:sz w:val="24"/>
          <w:szCs w:val="24"/>
        </w:rPr>
      </w:pPr>
    </w:p>
    <w:p w:rsidR="00784740" w:rsidRPr="0054229B" w:rsidRDefault="00784740" w:rsidP="00784740">
      <w:pPr>
        <w:tabs>
          <w:tab w:val="left" w:pos="426"/>
        </w:tabs>
        <w:jc w:val="both"/>
        <w:rPr>
          <w:rFonts w:ascii="Arial" w:hAnsi="Arial" w:cs="Arial"/>
          <w:b/>
          <w:sz w:val="24"/>
          <w:szCs w:val="24"/>
        </w:rPr>
      </w:pPr>
      <w:r w:rsidRPr="0054229B">
        <w:rPr>
          <w:rFonts w:ascii="Arial" w:hAnsi="Arial" w:cs="Arial"/>
          <w:bCs/>
          <w:sz w:val="24"/>
          <w:szCs w:val="24"/>
        </w:rPr>
        <w:t xml:space="preserve">A. 2. ÚDAJE O </w:t>
      </w:r>
      <w:r w:rsidR="0054229B">
        <w:rPr>
          <w:rFonts w:ascii="Arial" w:hAnsi="Arial" w:cs="Arial"/>
          <w:bCs/>
          <w:sz w:val="24"/>
          <w:szCs w:val="24"/>
        </w:rPr>
        <w:t>INVESTOROVI</w:t>
      </w:r>
    </w:p>
    <w:p w:rsidR="00615695" w:rsidRPr="00615695" w:rsidRDefault="00784740" w:rsidP="00615695">
      <w:pPr>
        <w:tabs>
          <w:tab w:val="left" w:pos="426"/>
          <w:tab w:val="left" w:pos="1134"/>
        </w:tabs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</w:rPr>
        <w:tab/>
      </w:r>
      <w:r w:rsidR="00615695">
        <w:rPr>
          <w:rFonts w:ascii="Arial" w:hAnsi="Arial" w:cs="Arial"/>
          <w:b/>
        </w:rPr>
        <w:tab/>
      </w:r>
      <w:r w:rsidR="00615695" w:rsidRPr="00615695">
        <w:rPr>
          <w:rFonts w:ascii="Arial" w:hAnsi="Arial" w:cs="Arial"/>
          <w:b/>
          <w:bCs/>
          <w:sz w:val="24"/>
          <w:szCs w:val="24"/>
        </w:rPr>
        <w:t>Střední odborné učiliště elektrotechnické, Plzeň</w:t>
      </w:r>
    </w:p>
    <w:p w:rsidR="00615695" w:rsidRPr="00615695" w:rsidRDefault="00615695" w:rsidP="00615695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615695">
        <w:rPr>
          <w:rFonts w:ascii="Arial" w:hAnsi="Arial" w:cs="Arial"/>
          <w:sz w:val="24"/>
          <w:szCs w:val="24"/>
        </w:rPr>
        <w:t>Vejprnická 56</w:t>
      </w:r>
    </w:p>
    <w:p w:rsidR="00615695" w:rsidRPr="00615695" w:rsidRDefault="00615695" w:rsidP="00615695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615695">
        <w:rPr>
          <w:rFonts w:ascii="Arial" w:hAnsi="Arial" w:cs="Arial"/>
          <w:sz w:val="24"/>
          <w:szCs w:val="24"/>
        </w:rPr>
        <w:t>318 00 Plzeň</w:t>
      </w:r>
    </w:p>
    <w:p w:rsidR="00615695" w:rsidRPr="00615695" w:rsidRDefault="00615695" w:rsidP="00615695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615695">
        <w:rPr>
          <w:rFonts w:ascii="Arial" w:hAnsi="Arial" w:cs="Arial"/>
          <w:sz w:val="24"/>
          <w:szCs w:val="24"/>
        </w:rPr>
        <w:t>IČO: 69456330</w:t>
      </w:r>
    </w:p>
    <w:p w:rsidR="00615695" w:rsidRPr="00615695" w:rsidRDefault="00615695" w:rsidP="00615695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615695">
        <w:rPr>
          <w:rFonts w:ascii="Arial" w:hAnsi="Arial" w:cs="Arial"/>
          <w:sz w:val="24"/>
          <w:szCs w:val="24"/>
        </w:rPr>
        <w:t>DIČ: CZ69456330</w:t>
      </w:r>
    </w:p>
    <w:p w:rsidR="00751C4C" w:rsidRDefault="00615695" w:rsidP="00591897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615695">
        <w:rPr>
          <w:rFonts w:ascii="Arial" w:hAnsi="Arial" w:cs="Arial"/>
          <w:sz w:val="24"/>
          <w:szCs w:val="24"/>
        </w:rPr>
        <w:t>Telefonní ústředna: +420 377 308</w:t>
      </w:r>
      <w:r w:rsidR="00591897">
        <w:rPr>
          <w:rFonts w:ascii="Arial" w:hAnsi="Arial" w:cs="Arial"/>
          <w:sz w:val="24"/>
          <w:szCs w:val="24"/>
        </w:rPr>
        <w:t> </w:t>
      </w:r>
      <w:r w:rsidRPr="00615695">
        <w:rPr>
          <w:rFonts w:ascii="Arial" w:hAnsi="Arial" w:cs="Arial"/>
          <w:sz w:val="24"/>
          <w:szCs w:val="24"/>
        </w:rPr>
        <w:t>111</w:t>
      </w:r>
    </w:p>
    <w:p w:rsidR="00591897" w:rsidRDefault="00591897" w:rsidP="00591897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bCs/>
          <w:sz w:val="24"/>
          <w:szCs w:val="24"/>
        </w:rPr>
      </w:pPr>
    </w:p>
    <w:p w:rsidR="00784740" w:rsidRPr="00B44597" w:rsidRDefault="00784740" w:rsidP="00784740">
      <w:pPr>
        <w:tabs>
          <w:tab w:val="left" w:pos="426"/>
        </w:tabs>
        <w:jc w:val="both"/>
        <w:rPr>
          <w:rFonts w:ascii="Arial" w:hAnsi="Arial" w:cs="Arial"/>
          <w:bCs/>
          <w:sz w:val="24"/>
          <w:szCs w:val="24"/>
        </w:rPr>
      </w:pPr>
      <w:r w:rsidRPr="00B44597">
        <w:rPr>
          <w:rFonts w:ascii="Arial" w:hAnsi="Arial" w:cs="Arial"/>
          <w:bCs/>
          <w:sz w:val="24"/>
          <w:szCs w:val="24"/>
        </w:rPr>
        <w:t xml:space="preserve">A. 3. ÚDAJE O ZPRACOVATELI </w:t>
      </w:r>
      <w:r w:rsidR="00B44597">
        <w:rPr>
          <w:rFonts w:ascii="Arial" w:hAnsi="Arial" w:cs="Arial"/>
          <w:bCs/>
          <w:sz w:val="24"/>
          <w:szCs w:val="24"/>
        </w:rPr>
        <w:t xml:space="preserve">PROJEKTOVÉ </w:t>
      </w:r>
      <w:r w:rsidRPr="00B44597">
        <w:rPr>
          <w:rFonts w:ascii="Arial" w:hAnsi="Arial" w:cs="Arial"/>
          <w:bCs/>
          <w:sz w:val="24"/>
          <w:szCs w:val="24"/>
        </w:rPr>
        <w:t>DOKUMENTACE</w:t>
      </w:r>
    </w:p>
    <w:p w:rsidR="00784740" w:rsidRPr="00B44597" w:rsidRDefault="00784740" w:rsidP="0048717D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44597">
        <w:rPr>
          <w:rFonts w:ascii="Arial" w:hAnsi="Arial" w:cs="Arial"/>
          <w:sz w:val="24"/>
          <w:szCs w:val="24"/>
        </w:rPr>
        <w:t>Luboš Beneda – vedoucí projektant</w:t>
      </w:r>
    </w:p>
    <w:p w:rsidR="00784740" w:rsidRPr="00B44597" w:rsidRDefault="00784740" w:rsidP="0048717D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44597">
        <w:rPr>
          <w:rFonts w:ascii="Arial" w:hAnsi="Arial" w:cs="Arial"/>
          <w:sz w:val="24"/>
          <w:szCs w:val="24"/>
        </w:rPr>
        <w:t>autorizovaný technik pro pozemní stavitelství</w:t>
      </w:r>
    </w:p>
    <w:p w:rsidR="00784740" w:rsidRPr="00B44597" w:rsidRDefault="00784740" w:rsidP="0048717D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44597">
        <w:rPr>
          <w:rFonts w:ascii="Arial" w:hAnsi="Arial" w:cs="Arial"/>
          <w:sz w:val="24"/>
          <w:szCs w:val="24"/>
        </w:rPr>
        <w:t>ČKAIT – 0200613</w:t>
      </w:r>
    </w:p>
    <w:p w:rsidR="00784740" w:rsidRPr="00B44597" w:rsidRDefault="00784740" w:rsidP="0048717D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44597">
        <w:rPr>
          <w:rFonts w:ascii="Arial" w:hAnsi="Arial" w:cs="Arial"/>
          <w:sz w:val="24"/>
          <w:szCs w:val="24"/>
        </w:rPr>
        <w:t xml:space="preserve">Sídlo: </w:t>
      </w:r>
      <w:r w:rsidRPr="00B44597">
        <w:rPr>
          <w:rFonts w:ascii="Arial" w:hAnsi="Arial" w:cs="Arial"/>
          <w:sz w:val="24"/>
          <w:szCs w:val="24"/>
        </w:rPr>
        <w:tab/>
        <w:t>Čižická 279, 332 09 Štěnovice</w:t>
      </w:r>
    </w:p>
    <w:p w:rsidR="00784740" w:rsidRPr="00B44597" w:rsidRDefault="00784740" w:rsidP="0048717D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44597">
        <w:rPr>
          <w:rFonts w:ascii="Arial" w:hAnsi="Arial" w:cs="Arial"/>
          <w:sz w:val="24"/>
          <w:szCs w:val="24"/>
        </w:rPr>
        <w:t xml:space="preserve">Provozovna: </w:t>
      </w:r>
      <w:r w:rsidRPr="00B44597">
        <w:rPr>
          <w:rFonts w:ascii="Arial" w:hAnsi="Arial" w:cs="Arial"/>
          <w:sz w:val="24"/>
          <w:szCs w:val="24"/>
        </w:rPr>
        <w:tab/>
        <w:t xml:space="preserve">Černická 9 a 11, 301 33 Plzeň </w:t>
      </w:r>
    </w:p>
    <w:p w:rsidR="00784740" w:rsidRPr="00B44597" w:rsidRDefault="00784740" w:rsidP="0048717D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44597">
        <w:rPr>
          <w:rFonts w:ascii="Arial" w:hAnsi="Arial" w:cs="Arial"/>
          <w:sz w:val="24"/>
          <w:szCs w:val="24"/>
        </w:rPr>
        <w:t>IČ:</w:t>
      </w:r>
      <w:r w:rsidRPr="00B44597">
        <w:rPr>
          <w:rFonts w:ascii="Arial" w:hAnsi="Arial" w:cs="Arial"/>
          <w:sz w:val="24"/>
          <w:szCs w:val="24"/>
        </w:rPr>
        <w:tab/>
        <w:t>138 825 89</w:t>
      </w:r>
    </w:p>
    <w:p w:rsidR="00784740" w:rsidRPr="00B44597" w:rsidRDefault="00784740" w:rsidP="0048717D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44597">
        <w:rPr>
          <w:rFonts w:ascii="Arial" w:hAnsi="Arial" w:cs="Arial"/>
          <w:sz w:val="24"/>
          <w:szCs w:val="24"/>
        </w:rPr>
        <w:t>DIČ:</w:t>
      </w:r>
      <w:r w:rsidRPr="00B44597">
        <w:rPr>
          <w:rFonts w:ascii="Arial" w:hAnsi="Arial" w:cs="Arial"/>
          <w:sz w:val="24"/>
          <w:szCs w:val="24"/>
        </w:rPr>
        <w:tab/>
        <w:t>CZ 807 271 008</w:t>
      </w:r>
    </w:p>
    <w:p w:rsidR="00784740" w:rsidRPr="00B44597" w:rsidRDefault="00784740" w:rsidP="0048717D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44597">
        <w:rPr>
          <w:rFonts w:ascii="Arial" w:hAnsi="Arial" w:cs="Arial"/>
          <w:sz w:val="24"/>
          <w:szCs w:val="24"/>
        </w:rPr>
        <w:t>Tel./fax: 377 324 077, tel: 603 236 067</w:t>
      </w:r>
    </w:p>
    <w:p w:rsidR="00784740" w:rsidRPr="00B44597" w:rsidRDefault="00784740" w:rsidP="0048717D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44597">
        <w:rPr>
          <w:rFonts w:ascii="Arial" w:hAnsi="Arial" w:cs="Arial"/>
          <w:sz w:val="24"/>
          <w:szCs w:val="24"/>
        </w:rPr>
        <w:t>E-mail: beneda@iol.cz</w:t>
      </w:r>
    </w:p>
    <w:p w:rsidR="00784740" w:rsidRPr="00B44597" w:rsidRDefault="00784740" w:rsidP="0048717D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44597">
        <w:rPr>
          <w:rFonts w:ascii="Arial" w:hAnsi="Arial" w:cs="Arial"/>
          <w:sz w:val="24"/>
          <w:szCs w:val="24"/>
        </w:rPr>
        <w:t>živnostenské listy:</w:t>
      </w:r>
    </w:p>
    <w:p w:rsidR="00784740" w:rsidRPr="00B44597" w:rsidRDefault="00784740" w:rsidP="0048717D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44597">
        <w:rPr>
          <w:rFonts w:ascii="Arial" w:hAnsi="Arial" w:cs="Arial"/>
          <w:sz w:val="24"/>
          <w:szCs w:val="24"/>
        </w:rPr>
        <w:t xml:space="preserve">ev. č.: 340601-12773-00   </w:t>
      </w:r>
      <w:r w:rsidRPr="00B44597">
        <w:rPr>
          <w:rFonts w:ascii="Arial" w:hAnsi="Arial" w:cs="Arial"/>
          <w:sz w:val="24"/>
          <w:szCs w:val="24"/>
        </w:rPr>
        <w:tab/>
        <w:t xml:space="preserve">- </w:t>
      </w:r>
      <w:r w:rsidRPr="00B44597">
        <w:rPr>
          <w:rFonts w:ascii="Arial" w:hAnsi="Arial" w:cs="Arial"/>
          <w:sz w:val="24"/>
          <w:szCs w:val="24"/>
        </w:rPr>
        <w:tab/>
        <w:t>projektová činnost ve výstavbě</w:t>
      </w:r>
    </w:p>
    <w:p w:rsidR="00B44597" w:rsidRDefault="00784740" w:rsidP="0048717D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44597">
        <w:rPr>
          <w:rFonts w:ascii="Arial" w:hAnsi="Arial" w:cs="Arial"/>
          <w:sz w:val="24"/>
          <w:szCs w:val="24"/>
        </w:rPr>
        <w:t>ev. č.: 340601-11249-</w:t>
      </w:r>
      <w:r w:rsidR="00D54DB1" w:rsidRPr="00B44597">
        <w:rPr>
          <w:rFonts w:ascii="Arial" w:hAnsi="Arial" w:cs="Arial"/>
          <w:sz w:val="24"/>
          <w:szCs w:val="24"/>
        </w:rPr>
        <w:t xml:space="preserve">01 </w:t>
      </w:r>
      <w:r w:rsidR="00D54DB1" w:rsidRPr="00B44597">
        <w:rPr>
          <w:rFonts w:ascii="Arial" w:hAnsi="Arial" w:cs="Arial"/>
          <w:sz w:val="24"/>
          <w:szCs w:val="24"/>
        </w:rPr>
        <w:tab/>
      </w:r>
      <w:r w:rsidRPr="00B44597">
        <w:rPr>
          <w:rFonts w:ascii="Arial" w:hAnsi="Arial" w:cs="Arial"/>
          <w:sz w:val="24"/>
          <w:szCs w:val="24"/>
        </w:rPr>
        <w:t xml:space="preserve">- </w:t>
      </w:r>
      <w:r w:rsidRPr="00B44597">
        <w:rPr>
          <w:rFonts w:ascii="Arial" w:hAnsi="Arial" w:cs="Arial"/>
          <w:sz w:val="24"/>
          <w:szCs w:val="24"/>
        </w:rPr>
        <w:tab/>
        <w:t xml:space="preserve">provádění staveb včetně jejich změn, </w:t>
      </w:r>
    </w:p>
    <w:p w:rsidR="00784740" w:rsidRPr="00B44597" w:rsidRDefault="00B44597" w:rsidP="0048717D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84740" w:rsidRPr="00B44597">
        <w:rPr>
          <w:rFonts w:ascii="Arial" w:hAnsi="Arial" w:cs="Arial"/>
          <w:sz w:val="24"/>
          <w:szCs w:val="24"/>
        </w:rPr>
        <w:t>udržovacích prací na nich a jejich odstraňování</w:t>
      </w:r>
    </w:p>
    <w:p w:rsidR="00DD58A0" w:rsidRDefault="00784740" w:rsidP="0048717D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44597">
        <w:rPr>
          <w:rFonts w:ascii="Arial" w:hAnsi="Arial" w:cs="Arial"/>
          <w:sz w:val="24"/>
          <w:szCs w:val="24"/>
        </w:rPr>
        <w:t>Projektant:</w:t>
      </w:r>
      <w:r w:rsidR="00E37E64">
        <w:rPr>
          <w:rFonts w:ascii="Arial" w:hAnsi="Arial" w:cs="Arial"/>
          <w:sz w:val="24"/>
          <w:szCs w:val="24"/>
        </w:rPr>
        <w:t xml:space="preserve"> </w:t>
      </w:r>
      <w:r w:rsidR="00DD58A0">
        <w:rPr>
          <w:rFonts w:ascii="Arial" w:hAnsi="Arial" w:cs="Arial"/>
          <w:sz w:val="24"/>
          <w:szCs w:val="24"/>
        </w:rPr>
        <w:t>Filip Kufner</w:t>
      </w:r>
    </w:p>
    <w:p w:rsidR="00784740" w:rsidRPr="00B44597" w:rsidRDefault="00DD58A0" w:rsidP="0048717D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</w:t>
      </w:r>
      <w:r w:rsidR="00784740" w:rsidRPr="00B44597">
        <w:rPr>
          <w:rFonts w:ascii="Arial" w:hAnsi="Arial" w:cs="Arial"/>
          <w:sz w:val="24"/>
          <w:szCs w:val="24"/>
        </w:rPr>
        <w:t xml:space="preserve"> (zaměstnan</w:t>
      </w:r>
      <w:r w:rsidR="00E37E64">
        <w:rPr>
          <w:rFonts w:ascii="Arial" w:hAnsi="Arial" w:cs="Arial"/>
          <w:sz w:val="24"/>
          <w:szCs w:val="24"/>
        </w:rPr>
        <w:t>e</w:t>
      </w:r>
      <w:r w:rsidR="00784740" w:rsidRPr="00B44597">
        <w:rPr>
          <w:rFonts w:ascii="Arial" w:hAnsi="Arial" w:cs="Arial"/>
          <w:sz w:val="24"/>
          <w:szCs w:val="24"/>
        </w:rPr>
        <w:t>c firmy Beneda)</w:t>
      </w:r>
    </w:p>
    <w:p w:rsidR="00784740" w:rsidRPr="00B44597" w:rsidRDefault="00784740" w:rsidP="0048717D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B44597">
        <w:rPr>
          <w:rFonts w:ascii="Arial" w:hAnsi="Arial" w:cs="Arial"/>
          <w:sz w:val="24"/>
          <w:szCs w:val="24"/>
        </w:rPr>
        <w:t>Kontaktní osoba:</w:t>
      </w:r>
      <w:r w:rsidRPr="00B44597">
        <w:rPr>
          <w:rFonts w:ascii="Arial" w:hAnsi="Arial" w:cs="Arial"/>
          <w:sz w:val="24"/>
          <w:szCs w:val="24"/>
        </w:rPr>
        <w:tab/>
        <w:t>Luboš Beneda, tel.: 603 236</w:t>
      </w:r>
      <w:r w:rsidR="00D54DB1">
        <w:rPr>
          <w:rFonts w:ascii="Arial" w:hAnsi="Arial" w:cs="Arial"/>
          <w:sz w:val="24"/>
          <w:szCs w:val="24"/>
        </w:rPr>
        <w:t> </w:t>
      </w:r>
      <w:r w:rsidRPr="00B44597">
        <w:rPr>
          <w:rFonts w:ascii="Arial" w:hAnsi="Arial" w:cs="Arial"/>
          <w:sz w:val="24"/>
          <w:szCs w:val="24"/>
        </w:rPr>
        <w:t>067</w:t>
      </w:r>
    </w:p>
    <w:p w:rsidR="00D54DB1" w:rsidRDefault="00D54DB1" w:rsidP="0048717D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</w:p>
    <w:p w:rsidR="00D54DB1" w:rsidRDefault="00D54DB1" w:rsidP="00D54DB1">
      <w:pPr>
        <w:tabs>
          <w:tab w:val="left" w:pos="3402"/>
        </w:tabs>
        <w:overflowPunct w:val="0"/>
        <w:autoSpaceDE w:val="0"/>
        <w:spacing w:after="0" w:line="240" w:lineRule="auto"/>
        <w:ind w:left="1134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E37E64" w:rsidRPr="00E37E64" w:rsidRDefault="00E37E64" w:rsidP="00E37E64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E37E64">
        <w:rPr>
          <w:rFonts w:ascii="Arial" w:hAnsi="Arial" w:cs="Arial"/>
          <w:sz w:val="24"/>
          <w:szCs w:val="24"/>
        </w:rPr>
        <w:t>Martina Havířová – zpracovatel výkazu výměr a rozpočtu</w:t>
      </w:r>
    </w:p>
    <w:p w:rsidR="00E37E64" w:rsidRPr="00E37E64" w:rsidRDefault="00E37E64" w:rsidP="00E37E64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E37E64">
        <w:rPr>
          <w:rFonts w:ascii="Arial" w:hAnsi="Arial" w:cs="Arial"/>
          <w:sz w:val="24"/>
          <w:szCs w:val="24"/>
        </w:rPr>
        <w:t>autorizovaný technik v oboru pozemní stavby</w:t>
      </w:r>
    </w:p>
    <w:p w:rsidR="00F86158" w:rsidRDefault="00E37E64" w:rsidP="00E37E64">
      <w:pPr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E37E64">
        <w:rPr>
          <w:rFonts w:ascii="Arial" w:hAnsi="Arial" w:cs="Arial"/>
          <w:sz w:val="24"/>
          <w:szCs w:val="24"/>
        </w:rPr>
        <w:t>ČKAIT – 0201144</w:t>
      </w:r>
    </w:p>
    <w:p w:rsidR="007536CD" w:rsidRPr="009A438A" w:rsidRDefault="00DD58A0" w:rsidP="009A438A">
      <w:pPr>
        <w:tabs>
          <w:tab w:val="left" w:pos="426"/>
        </w:tabs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lastRenderedPageBreak/>
        <w:t>B</w:t>
      </w:r>
      <w:r w:rsidR="009A438A" w:rsidRPr="009A438A">
        <w:rPr>
          <w:rFonts w:ascii="Arial" w:hAnsi="Arial" w:cs="Arial"/>
          <w:b/>
          <w:sz w:val="24"/>
          <w:szCs w:val="24"/>
          <w:u w:val="single"/>
        </w:rPr>
        <w:t xml:space="preserve">. </w:t>
      </w:r>
      <w:r w:rsidR="00E37E64">
        <w:rPr>
          <w:rFonts w:ascii="Arial" w:hAnsi="Arial" w:cs="Arial"/>
          <w:b/>
          <w:sz w:val="24"/>
          <w:szCs w:val="24"/>
          <w:u w:val="single"/>
        </w:rPr>
        <w:t>ARCHITEKTONICKO – STAVEBNĚ TECHNICKÉ ŘEŠENÍ</w:t>
      </w:r>
    </w:p>
    <w:p w:rsidR="005B2D33" w:rsidRDefault="00DF09B4" w:rsidP="00DF09B4">
      <w:pPr>
        <w:pStyle w:val="Odstavecseseznamem"/>
        <w:ind w:left="0" w:firstLine="284"/>
        <w:jc w:val="both"/>
        <w:rPr>
          <w:rFonts w:ascii="Arial" w:hAnsi="Arial" w:cs="Arial"/>
          <w:bCs/>
        </w:rPr>
      </w:pPr>
      <w:r w:rsidRPr="00070A75">
        <w:rPr>
          <w:rFonts w:ascii="Arial" w:hAnsi="Arial" w:cs="Arial"/>
          <w:b/>
        </w:rPr>
        <w:t>1)</w:t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ab/>
        <w:t>Bude provedeno vytrhání stávajícího linolea v místnostech vč. očištění kontaktních ploch</w:t>
      </w:r>
      <w:r w:rsidR="00187BF0">
        <w:rPr>
          <w:rFonts w:ascii="Arial" w:hAnsi="Arial" w:cs="Arial"/>
          <w:bCs/>
        </w:rPr>
        <w:t xml:space="preserve"> (podkladní vrstvy podlahy)</w:t>
      </w:r>
      <w:r>
        <w:rPr>
          <w:rFonts w:ascii="Arial" w:hAnsi="Arial" w:cs="Arial"/>
          <w:bCs/>
        </w:rPr>
        <w:t>.</w:t>
      </w:r>
    </w:p>
    <w:p w:rsidR="00187BF0" w:rsidRDefault="00DF09B4" w:rsidP="00DF09B4">
      <w:pPr>
        <w:pStyle w:val="Odstavecseseznamem"/>
        <w:ind w:left="0" w:firstLine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  <w:t>Stávající umakartové jádro bude odstraněno vč. zařizovacích předmětů (</w:t>
      </w:r>
      <w:proofErr w:type="spellStart"/>
      <w:r>
        <w:rPr>
          <w:rFonts w:ascii="Arial" w:hAnsi="Arial" w:cs="Arial"/>
          <w:bCs/>
        </w:rPr>
        <w:t>wc</w:t>
      </w:r>
      <w:proofErr w:type="spellEnd"/>
      <w:r>
        <w:rPr>
          <w:rFonts w:ascii="Arial" w:hAnsi="Arial" w:cs="Arial"/>
          <w:bCs/>
        </w:rPr>
        <w:t>, umyvadlo, sprchový kout)</w:t>
      </w:r>
      <w:r w:rsidR="00187BF0">
        <w:rPr>
          <w:rFonts w:ascii="Arial" w:hAnsi="Arial" w:cs="Arial"/>
          <w:bCs/>
        </w:rPr>
        <w:t xml:space="preserve"> a rozvodů k nim přivedených (SV, TUV a kanalizační potrubí).</w:t>
      </w:r>
    </w:p>
    <w:p w:rsidR="00E7304C" w:rsidRDefault="00187BF0" w:rsidP="00DF09B4">
      <w:pPr>
        <w:pStyle w:val="Odstavecseseznamem"/>
        <w:ind w:left="0" w:firstLine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  <w:r w:rsidR="00E7304C">
        <w:rPr>
          <w:rFonts w:ascii="Arial" w:hAnsi="Arial" w:cs="Arial"/>
          <w:bCs/>
        </w:rPr>
        <w:t>Všechny dveřní křídla bud</w:t>
      </w:r>
      <w:r w:rsidR="00BB12D0">
        <w:rPr>
          <w:rFonts w:ascii="Arial" w:hAnsi="Arial" w:cs="Arial"/>
          <w:bCs/>
        </w:rPr>
        <w:t>ou</w:t>
      </w:r>
      <w:r w:rsidR="00E7304C">
        <w:rPr>
          <w:rFonts w:ascii="Arial" w:hAnsi="Arial" w:cs="Arial"/>
          <w:bCs/>
        </w:rPr>
        <w:t xml:space="preserve"> demontována.</w:t>
      </w:r>
    </w:p>
    <w:p w:rsidR="00E7304C" w:rsidRDefault="00E7304C" w:rsidP="00DF09B4">
      <w:pPr>
        <w:pStyle w:val="Odstavecseseznamem"/>
        <w:ind w:left="0" w:firstLine="284"/>
        <w:jc w:val="both"/>
        <w:rPr>
          <w:rFonts w:ascii="Arial" w:hAnsi="Arial" w:cs="Arial"/>
          <w:bCs/>
        </w:rPr>
      </w:pPr>
    </w:p>
    <w:p w:rsidR="00DF09B4" w:rsidRDefault="00E7304C" w:rsidP="00DF09B4">
      <w:pPr>
        <w:pStyle w:val="Odstavecseseznamem"/>
        <w:ind w:left="0" w:firstLine="284"/>
        <w:jc w:val="both"/>
        <w:rPr>
          <w:rFonts w:ascii="Arial" w:hAnsi="Arial" w:cs="Arial"/>
          <w:bCs/>
        </w:rPr>
      </w:pPr>
      <w:r w:rsidRPr="00070A75">
        <w:rPr>
          <w:rFonts w:ascii="Arial" w:hAnsi="Arial" w:cs="Arial"/>
          <w:b/>
        </w:rPr>
        <w:t>2)</w:t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ab/>
        <w:t xml:space="preserve">Po zbouraném umakartovém jádru bude provedena vyzdívka nového jádra, které nám vytvoří nové sociální zázemí pro obytný soubor.  </w:t>
      </w:r>
    </w:p>
    <w:p w:rsidR="00AF65CF" w:rsidRDefault="00E7304C" w:rsidP="00DF09B4">
      <w:pPr>
        <w:pStyle w:val="Odstavecseseznamem"/>
        <w:ind w:left="0" w:firstLine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  <w:t xml:space="preserve">Nové zděné kce. budou provedeny z pórobetonového zdiva s pevností P2-500 v tl. 100 mm pro příčky a </w:t>
      </w:r>
      <w:r w:rsidR="00AF65CF">
        <w:rPr>
          <w:rFonts w:ascii="Arial" w:hAnsi="Arial" w:cs="Arial"/>
          <w:bCs/>
        </w:rPr>
        <w:t xml:space="preserve">v </w:t>
      </w:r>
      <w:r>
        <w:rPr>
          <w:rFonts w:ascii="Arial" w:hAnsi="Arial" w:cs="Arial"/>
          <w:bCs/>
        </w:rPr>
        <w:t xml:space="preserve">části, kde se nacházela instalační šachta (dutý prostor za WC) </w:t>
      </w:r>
      <w:r w:rsidR="00AF65CF">
        <w:rPr>
          <w:rFonts w:ascii="Arial" w:hAnsi="Arial" w:cs="Arial"/>
          <w:bCs/>
        </w:rPr>
        <w:t>bude stěna vyzděna z pórobetonové příčky tl. 75 mm na celou výšku místnosti.</w:t>
      </w:r>
    </w:p>
    <w:p w:rsidR="00AF65CF" w:rsidRDefault="00AF65CF" w:rsidP="00DF09B4">
      <w:pPr>
        <w:pStyle w:val="Odstavecseseznamem"/>
        <w:ind w:left="0" w:firstLine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  <w:t>Vyzdění bude provedenou maltou pro tenké sp</w:t>
      </w:r>
      <w:r w:rsidR="00D02186">
        <w:rPr>
          <w:rFonts w:ascii="Arial" w:hAnsi="Arial" w:cs="Arial"/>
          <w:bCs/>
        </w:rPr>
        <w:t>á</w:t>
      </w:r>
      <w:r>
        <w:rPr>
          <w:rFonts w:ascii="Arial" w:hAnsi="Arial" w:cs="Arial"/>
          <w:bCs/>
        </w:rPr>
        <w:t>ry.</w:t>
      </w:r>
    </w:p>
    <w:p w:rsidR="005B1A6B" w:rsidRPr="005B1A6B" w:rsidRDefault="005B1A6B" w:rsidP="000E3597">
      <w:pPr>
        <w:pStyle w:val="Odstavecseseznamem"/>
        <w:ind w:left="0" w:firstLine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Zděné kce. budou nově penetrovány, opatřeny stěrkovou hmotou vč. výztužné armovací tkaniny, dále opět penetrovány a finálně opatřeny v</w:t>
      </w:r>
      <w:r w:rsidRPr="005B1A6B">
        <w:rPr>
          <w:rFonts w:ascii="Arial" w:hAnsi="Arial" w:cs="Arial"/>
          <w:bCs/>
        </w:rPr>
        <w:t>nitřní omítk</w:t>
      </w:r>
      <w:r>
        <w:rPr>
          <w:rFonts w:ascii="Arial" w:hAnsi="Arial" w:cs="Arial"/>
          <w:bCs/>
        </w:rPr>
        <w:t>ou</w:t>
      </w:r>
      <w:r w:rsidRPr="005B1A6B">
        <w:rPr>
          <w:rFonts w:ascii="Arial" w:hAnsi="Arial" w:cs="Arial"/>
          <w:bCs/>
        </w:rPr>
        <w:t xml:space="preserve"> hladk</w:t>
      </w:r>
      <w:r>
        <w:rPr>
          <w:rFonts w:ascii="Arial" w:hAnsi="Arial" w:cs="Arial"/>
          <w:bCs/>
        </w:rPr>
        <w:t>ou</w:t>
      </w:r>
      <w:r w:rsidRPr="005B1A6B">
        <w:rPr>
          <w:rFonts w:ascii="Arial" w:hAnsi="Arial" w:cs="Arial"/>
          <w:bCs/>
        </w:rPr>
        <w:t xml:space="preserve"> jednovrstv</w:t>
      </w:r>
      <w:r>
        <w:rPr>
          <w:rFonts w:ascii="Arial" w:hAnsi="Arial" w:cs="Arial"/>
          <w:bCs/>
        </w:rPr>
        <w:t>ou</w:t>
      </w:r>
      <w:r w:rsidRPr="005B1A6B">
        <w:rPr>
          <w:rFonts w:ascii="Arial" w:hAnsi="Arial" w:cs="Arial"/>
          <w:bCs/>
        </w:rPr>
        <w:t xml:space="preserve"> vápeno-cementov</w:t>
      </w:r>
      <w:r>
        <w:rPr>
          <w:rFonts w:ascii="Arial" w:hAnsi="Arial" w:cs="Arial"/>
          <w:bCs/>
        </w:rPr>
        <w:t>ou</w:t>
      </w:r>
      <w:r w:rsidRPr="005B1A6B">
        <w:rPr>
          <w:rFonts w:ascii="Arial" w:hAnsi="Arial" w:cs="Arial"/>
          <w:bCs/>
        </w:rPr>
        <w:t xml:space="preserve"> nanášen</w:t>
      </w:r>
      <w:r>
        <w:rPr>
          <w:rFonts w:ascii="Arial" w:hAnsi="Arial" w:cs="Arial"/>
          <w:bCs/>
        </w:rPr>
        <w:t>ou</w:t>
      </w:r>
      <w:r w:rsidRPr="005B1A6B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ručně</w:t>
      </w:r>
      <w:r w:rsidRPr="005B1A6B">
        <w:rPr>
          <w:rFonts w:ascii="Arial" w:hAnsi="Arial" w:cs="Arial"/>
          <w:bCs/>
        </w:rPr>
        <w:t xml:space="preserve">.  </w:t>
      </w:r>
    </w:p>
    <w:p w:rsidR="005B1A6B" w:rsidRDefault="005B1A6B" w:rsidP="005B1A6B">
      <w:pPr>
        <w:pStyle w:val="Odstavecseseznamem"/>
        <w:ind w:left="0" w:firstLine="284"/>
        <w:jc w:val="both"/>
        <w:rPr>
          <w:rFonts w:ascii="Arial" w:hAnsi="Arial" w:cs="Arial"/>
          <w:bCs/>
        </w:rPr>
      </w:pPr>
      <w:r w:rsidRPr="005B1A6B">
        <w:rPr>
          <w:rFonts w:ascii="Arial" w:hAnsi="Arial" w:cs="Arial"/>
          <w:bCs/>
        </w:rPr>
        <w:tab/>
        <w:t>Veškeré vnitřní konstrukce budou před omítkami zpevněny armovací tkaninou (kvůli zamezení mikrotrhlin) + stěrkovací hmota a penetrace.</w:t>
      </w:r>
    </w:p>
    <w:p w:rsidR="00DF09B4" w:rsidRDefault="00AF65CF" w:rsidP="00CD0A64">
      <w:pPr>
        <w:pStyle w:val="Odstavecseseznamem"/>
        <w:ind w:left="0" w:firstLine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Po vytrhaných linoleích bude provedena výlevka samonivelační stěrky pro urovnání povrchu a dále bude aplikováno nové zátěžové PVC tl. 2,0 mm  s </w:t>
      </w:r>
      <w:proofErr w:type="spellStart"/>
      <w:r>
        <w:rPr>
          <w:rFonts w:ascii="Arial" w:hAnsi="Arial" w:cs="Arial"/>
          <w:bCs/>
        </w:rPr>
        <w:t>protikluznou</w:t>
      </w:r>
      <w:proofErr w:type="spellEnd"/>
      <w:r>
        <w:rPr>
          <w:rFonts w:ascii="Arial" w:hAnsi="Arial" w:cs="Arial"/>
          <w:bCs/>
        </w:rPr>
        <w:t xml:space="preserve"> úpravou dle DIN R10, třída zátěže 34/43, rozměrová stálost &lt;0,1 %</w:t>
      </w:r>
      <w:r w:rsidR="00D02186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  <w:bCs/>
        </w:rPr>
        <w:t>odolností proti opotřebení dle EN 660-1: třída T</w:t>
      </w:r>
      <w:r w:rsidR="00D02186">
        <w:rPr>
          <w:rFonts w:ascii="Arial" w:hAnsi="Arial" w:cs="Arial"/>
          <w:bCs/>
        </w:rPr>
        <w:t xml:space="preserve"> a třídou reakce na oheň dle EN1350-1: třída </w:t>
      </w:r>
      <w:proofErr w:type="spellStart"/>
      <w:r w:rsidR="00D02186">
        <w:rPr>
          <w:rFonts w:ascii="Arial" w:hAnsi="Arial" w:cs="Arial"/>
          <w:bCs/>
        </w:rPr>
        <w:t>Bfl</w:t>
      </w:r>
      <w:proofErr w:type="spellEnd"/>
      <w:r w:rsidR="00D02186">
        <w:rPr>
          <w:rFonts w:ascii="Arial" w:hAnsi="Arial" w:cs="Arial"/>
          <w:bCs/>
        </w:rPr>
        <w:t xml:space="preserve"> S1.</w:t>
      </w:r>
    </w:p>
    <w:p w:rsidR="003C7C3D" w:rsidRDefault="003C7C3D" w:rsidP="00CD0A64">
      <w:pPr>
        <w:pStyle w:val="Odstavecseseznamem"/>
        <w:ind w:left="0" w:firstLine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Po stranách bude proveden systémový sokl zátěžového PVC do výšky 100 mm. </w:t>
      </w:r>
    </w:p>
    <w:p w:rsidR="005F116E" w:rsidRDefault="00D02186" w:rsidP="00CD0A64">
      <w:pPr>
        <w:pStyle w:val="Odstavecseseznamem"/>
        <w:ind w:left="0" w:firstLine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Podklad pro pokládku PVC musí mít čistý a rovný.</w:t>
      </w:r>
    </w:p>
    <w:p w:rsidR="003C7C3D" w:rsidRDefault="005F116E" w:rsidP="00CD0A64">
      <w:pPr>
        <w:pStyle w:val="Odstavecseseznamem"/>
        <w:ind w:left="0" w:firstLine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V novém WC a koupelně bude provedena keramická dlažba vč. lep</w:t>
      </w:r>
      <w:r w:rsidR="003C7C3D">
        <w:rPr>
          <w:rFonts w:ascii="Arial" w:hAnsi="Arial" w:cs="Arial"/>
          <w:bCs/>
        </w:rPr>
        <w:t>i</w:t>
      </w:r>
      <w:r>
        <w:rPr>
          <w:rFonts w:ascii="Arial" w:hAnsi="Arial" w:cs="Arial"/>
          <w:bCs/>
        </w:rPr>
        <w:t xml:space="preserve">dla tl. 15 mm. </w:t>
      </w:r>
    </w:p>
    <w:p w:rsidR="003C7C3D" w:rsidRDefault="003C7C3D" w:rsidP="00CD0A64">
      <w:pPr>
        <w:pStyle w:val="Odstavecseseznamem"/>
        <w:ind w:left="0" w:firstLine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Spárování bude provedeno spárovací hmotou šedého odstínu. </w:t>
      </w:r>
    </w:p>
    <w:p w:rsidR="003C7C3D" w:rsidRDefault="003C7C3D" w:rsidP="00CD0A64">
      <w:pPr>
        <w:pStyle w:val="Odstavecseseznamem"/>
        <w:ind w:left="0" w:firstLine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Obklady WC a koupelny budou provedeny keramické do výšky dveří. </w:t>
      </w:r>
    </w:p>
    <w:p w:rsidR="003C7C3D" w:rsidRDefault="003C7C3D" w:rsidP="00CD0A64">
      <w:pPr>
        <w:pStyle w:val="Odstavecseseznamem"/>
        <w:ind w:left="0" w:firstLine="720"/>
        <w:jc w:val="both"/>
        <w:rPr>
          <w:rFonts w:ascii="Arial" w:hAnsi="Arial" w:cs="Arial"/>
          <w:bCs/>
        </w:rPr>
      </w:pPr>
      <w:r w:rsidRPr="003C7C3D">
        <w:rPr>
          <w:rFonts w:ascii="Arial" w:hAnsi="Arial" w:cs="Arial"/>
          <w:bCs/>
        </w:rPr>
        <w:t>Vyspárování a lepení obkladů bude provedeno dle technických a technologických předpisů.</w:t>
      </w:r>
    </w:p>
    <w:p w:rsidR="003C7C3D" w:rsidRDefault="003C7C3D" w:rsidP="00CD0A64">
      <w:pPr>
        <w:pStyle w:val="Odstavecseseznamem"/>
        <w:ind w:left="0" w:firstLine="720"/>
        <w:jc w:val="both"/>
        <w:rPr>
          <w:rFonts w:ascii="Arial" w:hAnsi="Arial" w:cs="Arial"/>
          <w:bCs/>
        </w:rPr>
      </w:pPr>
      <w:r w:rsidRPr="003C7C3D">
        <w:rPr>
          <w:rFonts w:ascii="Arial" w:hAnsi="Arial" w:cs="Arial"/>
          <w:bCs/>
        </w:rPr>
        <w:t>Projektant doporučuje velký formát obkladů a pouze jeden druh do všech prostor.</w:t>
      </w:r>
    </w:p>
    <w:p w:rsidR="00CD0A64" w:rsidRDefault="005B1A6B" w:rsidP="00CD0A64">
      <w:pPr>
        <w:pStyle w:val="Odstavecseseznamem"/>
        <w:ind w:left="0" w:firstLine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Splachovací modul WC bude </w:t>
      </w:r>
      <w:proofErr w:type="spellStart"/>
      <w:r>
        <w:rPr>
          <w:rFonts w:ascii="Arial" w:hAnsi="Arial" w:cs="Arial"/>
          <w:bCs/>
        </w:rPr>
        <w:t>zaplentován</w:t>
      </w:r>
      <w:proofErr w:type="spellEnd"/>
      <w:r>
        <w:rPr>
          <w:rFonts w:ascii="Arial" w:hAnsi="Arial" w:cs="Arial"/>
          <w:bCs/>
        </w:rPr>
        <w:t xml:space="preserve"> SDK kci. vč. roštu a parozábrany.</w:t>
      </w:r>
    </w:p>
    <w:p w:rsidR="00CD0A64" w:rsidRDefault="00CD0A64" w:rsidP="00CD0A64">
      <w:pPr>
        <w:pStyle w:val="Odstavecseseznamem"/>
        <w:ind w:left="0" w:firstLine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Nad WC a koupelnou bude instalován SDK podhled vč. kovového roštu a parozábrany ve výšce 2,30 m od podlahy. </w:t>
      </w:r>
    </w:p>
    <w:p w:rsidR="00805B84" w:rsidRDefault="00805B84" w:rsidP="00CD0A64">
      <w:pPr>
        <w:pStyle w:val="Odstavecseseznamem"/>
        <w:ind w:left="0" w:firstLine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</w:t>
      </w:r>
      <w:r w:rsidRPr="00805B84">
        <w:rPr>
          <w:rFonts w:ascii="Arial" w:hAnsi="Arial" w:cs="Arial"/>
          <w:bCs/>
        </w:rPr>
        <w:t xml:space="preserve"> ohledem na omezené velikosti stávajících prostor nebylo možně splnit ČSN 73 4108 pro dodržení min. rozměru WC, přesto se však projektant snažil, co nejvíce přiblížit požadovaným rozměrům</w:t>
      </w:r>
      <w:r>
        <w:rPr>
          <w:rFonts w:ascii="Arial" w:hAnsi="Arial" w:cs="Arial"/>
          <w:bCs/>
        </w:rPr>
        <w:t>.</w:t>
      </w:r>
    </w:p>
    <w:p w:rsidR="00A83F9F" w:rsidRDefault="00A83F9F" w:rsidP="00CD0A64">
      <w:pPr>
        <w:pStyle w:val="Odstavecseseznamem"/>
        <w:ind w:left="0" w:firstLine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V místech, kde se bude nalézat sprchový kout </w:t>
      </w:r>
      <w:r w:rsidR="003D647C">
        <w:rPr>
          <w:rFonts w:ascii="Arial" w:hAnsi="Arial" w:cs="Arial"/>
          <w:bCs/>
        </w:rPr>
        <w:t xml:space="preserve">se skleněnou zástěnou u kaleného bezpečnostního sklad, např. RAVAK; </w:t>
      </w:r>
      <w:bookmarkStart w:id="3" w:name="_GoBack"/>
      <w:bookmarkEnd w:id="3"/>
      <w:r>
        <w:rPr>
          <w:rFonts w:ascii="Arial" w:hAnsi="Arial" w:cs="Arial"/>
          <w:bCs/>
        </w:rPr>
        <w:t xml:space="preserve">bude pod sprchovým koutem provedeno souvrství podlahy: </w:t>
      </w:r>
    </w:p>
    <w:p w:rsidR="00A83F9F" w:rsidRDefault="00A83F9F" w:rsidP="00805B84">
      <w:pPr>
        <w:pStyle w:val="Odstavecseseznamem"/>
        <w:tabs>
          <w:tab w:val="left" w:pos="1134"/>
        </w:tabs>
        <w:spacing w:after="20"/>
        <w:ind w:left="0" w:firstLine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I) </w:t>
      </w:r>
      <w:r>
        <w:rPr>
          <w:rFonts w:ascii="Arial" w:hAnsi="Arial" w:cs="Arial"/>
          <w:bCs/>
        </w:rPr>
        <w:tab/>
        <w:t>betonová mazanina z betonu C16/20 v tl. 100 mm</w:t>
      </w:r>
    </w:p>
    <w:p w:rsidR="00A83F9F" w:rsidRDefault="00A83F9F" w:rsidP="00805B84">
      <w:pPr>
        <w:pStyle w:val="Odstavecseseznamem"/>
        <w:tabs>
          <w:tab w:val="left" w:pos="1134"/>
        </w:tabs>
        <w:spacing w:after="20"/>
        <w:ind w:left="0" w:firstLine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II)</w:t>
      </w:r>
      <w:r>
        <w:rPr>
          <w:rFonts w:ascii="Arial" w:hAnsi="Arial" w:cs="Arial"/>
          <w:bCs/>
        </w:rPr>
        <w:tab/>
      </w:r>
      <w:r w:rsidR="00F458AC">
        <w:rPr>
          <w:rFonts w:ascii="Arial" w:hAnsi="Arial" w:cs="Arial"/>
          <w:bCs/>
        </w:rPr>
        <w:t>samonivelační stěrka v tl. ±5,0 mm</w:t>
      </w:r>
    </w:p>
    <w:p w:rsidR="00805B84" w:rsidRDefault="00F458AC" w:rsidP="00805B84">
      <w:pPr>
        <w:pStyle w:val="Odstavecseseznamem"/>
        <w:tabs>
          <w:tab w:val="left" w:pos="1134"/>
        </w:tabs>
        <w:spacing w:after="20"/>
        <w:ind w:left="0" w:firstLine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>III)</w:t>
      </w:r>
      <w:r>
        <w:rPr>
          <w:rFonts w:ascii="Arial" w:hAnsi="Arial" w:cs="Arial"/>
          <w:bCs/>
        </w:rPr>
        <w:tab/>
      </w:r>
      <w:r w:rsidRPr="00F458AC">
        <w:rPr>
          <w:rFonts w:ascii="Arial" w:hAnsi="Arial" w:cs="Arial"/>
          <w:bCs/>
        </w:rPr>
        <w:t xml:space="preserve">dvousložkový, trvale pružný hydroizolační nátěr se směsí modifikovaných </w:t>
      </w:r>
      <w:r w:rsidR="00805B84">
        <w:rPr>
          <w:rFonts w:ascii="Arial" w:hAnsi="Arial" w:cs="Arial"/>
          <w:bCs/>
        </w:rPr>
        <w:t xml:space="preserve"> </w:t>
      </w:r>
    </w:p>
    <w:p w:rsidR="00805B84" w:rsidRDefault="00805B84" w:rsidP="00805B84">
      <w:pPr>
        <w:pStyle w:val="Odstavecseseznamem"/>
        <w:tabs>
          <w:tab w:val="left" w:pos="1134"/>
        </w:tabs>
        <w:spacing w:after="20"/>
        <w:ind w:left="0" w:firstLine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</w:t>
      </w:r>
      <w:r>
        <w:rPr>
          <w:rFonts w:ascii="Arial" w:hAnsi="Arial" w:cs="Arial"/>
          <w:bCs/>
        </w:rPr>
        <w:tab/>
      </w:r>
      <w:r w:rsidR="00F458AC" w:rsidRPr="00F458AC">
        <w:rPr>
          <w:rFonts w:ascii="Arial" w:hAnsi="Arial" w:cs="Arial"/>
          <w:bCs/>
        </w:rPr>
        <w:t>přísad s cementem vhodný</w:t>
      </w:r>
      <w:r w:rsidR="00F458AC">
        <w:rPr>
          <w:rFonts w:ascii="Arial" w:hAnsi="Arial" w:cs="Arial"/>
          <w:bCs/>
        </w:rPr>
        <w:t xml:space="preserve"> </w:t>
      </w:r>
      <w:r w:rsidR="00F458AC" w:rsidRPr="00F458AC">
        <w:rPr>
          <w:rFonts w:ascii="Arial" w:hAnsi="Arial" w:cs="Arial"/>
          <w:bCs/>
        </w:rPr>
        <w:t xml:space="preserve">  pro aplikaci pod keramickou dlažbu tl. cca 3 </w:t>
      </w:r>
      <w:r>
        <w:rPr>
          <w:rFonts w:ascii="Arial" w:hAnsi="Arial" w:cs="Arial"/>
          <w:bCs/>
        </w:rPr>
        <w:t xml:space="preserve"> </w:t>
      </w:r>
    </w:p>
    <w:p w:rsidR="00F458AC" w:rsidRDefault="00805B84" w:rsidP="00805B84">
      <w:pPr>
        <w:pStyle w:val="Odstavecseseznamem"/>
        <w:tabs>
          <w:tab w:val="left" w:pos="1134"/>
        </w:tabs>
        <w:spacing w:after="20"/>
        <w:ind w:left="0" w:firstLine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</w:t>
      </w:r>
      <w:r>
        <w:rPr>
          <w:rFonts w:ascii="Arial" w:hAnsi="Arial" w:cs="Arial"/>
          <w:bCs/>
        </w:rPr>
        <w:tab/>
      </w:r>
      <w:r w:rsidR="00F458AC" w:rsidRPr="00F458AC">
        <w:rPr>
          <w:rFonts w:ascii="Arial" w:hAnsi="Arial" w:cs="Arial"/>
          <w:bCs/>
        </w:rPr>
        <w:t>mm</w:t>
      </w:r>
    </w:p>
    <w:p w:rsidR="005B1A6B" w:rsidRDefault="00F458AC" w:rsidP="00805B84">
      <w:pPr>
        <w:pStyle w:val="Odstavecseseznamem"/>
        <w:tabs>
          <w:tab w:val="left" w:pos="1134"/>
        </w:tabs>
        <w:spacing w:after="20"/>
        <w:ind w:left="0" w:firstLine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IV)</w:t>
      </w:r>
      <w:r>
        <w:rPr>
          <w:rFonts w:ascii="Arial" w:hAnsi="Arial" w:cs="Arial"/>
          <w:bCs/>
        </w:rPr>
        <w:tab/>
      </w:r>
      <w:r w:rsidRPr="00F458AC">
        <w:rPr>
          <w:rFonts w:ascii="Arial" w:hAnsi="Arial" w:cs="Arial"/>
          <w:bCs/>
        </w:rPr>
        <w:t xml:space="preserve">nášlapná </w:t>
      </w:r>
      <w:r w:rsidR="00805B84" w:rsidRPr="00F458AC">
        <w:rPr>
          <w:rFonts w:ascii="Arial" w:hAnsi="Arial" w:cs="Arial"/>
          <w:bCs/>
        </w:rPr>
        <w:t>vrstva – keramická</w:t>
      </w:r>
      <w:r w:rsidRPr="00F458AC">
        <w:rPr>
          <w:rFonts w:ascii="Arial" w:hAnsi="Arial" w:cs="Arial"/>
          <w:bCs/>
        </w:rPr>
        <w:t xml:space="preserve"> dlažba</w:t>
      </w:r>
      <w:r>
        <w:rPr>
          <w:rFonts w:ascii="Arial" w:hAnsi="Arial" w:cs="Arial"/>
          <w:bCs/>
        </w:rPr>
        <w:t xml:space="preserve"> </w:t>
      </w:r>
      <w:r w:rsidRPr="00F458AC">
        <w:rPr>
          <w:rFonts w:ascii="Arial" w:hAnsi="Arial" w:cs="Arial"/>
          <w:bCs/>
        </w:rPr>
        <w:t>+</w:t>
      </w:r>
      <w:r>
        <w:rPr>
          <w:rFonts w:ascii="Arial" w:hAnsi="Arial" w:cs="Arial"/>
          <w:bCs/>
        </w:rPr>
        <w:t xml:space="preserve"> </w:t>
      </w:r>
      <w:r w:rsidRPr="00F458AC">
        <w:rPr>
          <w:rFonts w:ascii="Arial" w:hAnsi="Arial" w:cs="Arial"/>
          <w:bCs/>
        </w:rPr>
        <w:t>lepidlo, tl. 15 mm</w:t>
      </w:r>
      <w:r w:rsidR="005B1A6B">
        <w:rPr>
          <w:rFonts w:ascii="Arial" w:hAnsi="Arial" w:cs="Arial"/>
          <w:bCs/>
        </w:rPr>
        <w:t xml:space="preserve"> </w:t>
      </w:r>
    </w:p>
    <w:p w:rsidR="00610A2D" w:rsidRDefault="00610A2D" w:rsidP="00805B84">
      <w:pPr>
        <w:pStyle w:val="Odstavecseseznamem"/>
        <w:tabs>
          <w:tab w:val="left" w:pos="1134"/>
        </w:tabs>
        <w:spacing w:after="20"/>
        <w:ind w:left="0" w:firstLine="720"/>
        <w:jc w:val="both"/>
        <w:rPr>
          <w:rFonts w:ascii="Arial" w:hAnsi="Arial" w:cs="Arial"/>
          <w:bCs/>
        </w:rPr>
      </w:pPr>
    </w:p>
    <w:p w:rsidR="00610A2D" w:rsidRDefault="00610A2D" w:rsidP="00610A2D">
      <w:pPr>
        <w:pStyle w:val="Odstavecseseznamem"/>
        <w:ind w:left="0" w:firstLine="720"/>
        <w:jc w:val="both"/>
        <w:rPr>
          <w:rFonts w:ascii="Arial" w:hAnsi="Arial" w:cs="Arial"/>
          <w:bCs/>
        </w:rPr>
      </w:pPr>
      <w:r w:rsidRPr="00610A2D">
        <w:rPr>
          <w:rFonts w:ascii="Arial" w:hAnsi="Arial" w:cs="Arial"/>
          <w:bCs/>
        </w:rPr>
        <w:t>Všechny stěny a stropy jsou opatřeny bílým finálním nátěrem (2x), popř. je možné zvolit malbu stěn ve světlých barevných odstínech, záleží na investorovi.</w:t>
      </w:r>
    </w:p>
    <w:p w:rsidR="00234C66" w:rsidRDefault="00610A2D" w:rsidP="00610A2D">
      <w:pPr>
        <w:pStyle w:val="Odstavecseseznamem"/>
        <w:ind w:left="0" w:firstLine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Před provedením maleb budou stěny a stropy opatřeny penetrací. </w:t>
      </w:r>
    </w:p>
    <w:p w:rsidR="00610A2D" w:rsidRPr="00610A2D" w:rsidRDefault="00234C66" w:rsidP="00610A2D">
      <w:pPr>
        <w:pStyle w:val="Odstavecseseznamem"/>
        <w:ind w:left="0" w:firstLine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Stávající</w:t>
      </w:r>
      <w:r w:rsidRPr="00234C66">
        <w:t xml:space="preserve"> </w:t>
      </w:r>
      <w:r w:rsidRPr="00234C66">
        <w:rPr>
          <w:rFonts w:ascii="Arial" w:hAnsi="Arial" w:cs="Arial"/>
          <w:bCs/>
        </w:rPr>
        <w:t>radiátory budou nově natřeny bílým nátěrem ve dvou vrstvách vč. přívodního a zpětného potrubí</w:t>
      </w:r>
      <w:r>
        <w:rPr>
          <w:rFonts w:ascii="Arial" w:hAnsi="Arial" w:cs="Arial"/>
          <w:bCs/>
        </w:rPr>
        <w:t>.</w:t>
      </w:r>
    </w:p>
    <w:p w:rsidR="005B1A6B" w:rsidRDefault="005B1A6B" w:rsidP="005B1A6B">
      <w:pPr>
        <w:pStyle w:val="Odstavecseseznamem"/>
        <w:ind w:left="0" w:firstLine="284"/>
        <w:jc w:val="both"/>
        <w:rPr>
          <w:rFonts w:ascii="Arial" w:hAnsi="Arial" w:cs="Arial"/>
          <w:bCs/>
        </w:rPr>
      </w:pPr>
    </w:p>
    <w:p w:rsidR="006A1812" w:rsidRDefault="005B1A6B" w:rsidP="005B1A6B">
      <w:pPr>
        <w:pStyle w:val="Odstavecseseznamem"/>
        <w:ind w:left="0" w:firstLine="284"/>
        <w:jc w:val="both"/>
        <w:rPr>
          <w:rFonts w:ascii="Arial" w:hAnsi="Arial" w:cs="Arial"/>
          <w:bCs/>
        </w:rPr>
      </w:pPr>
      <w:r w:rsidRPr="00070A75">
        <w:rPr>
          <w:rFonts w:ascii="Arial" w:hAnsi="Arial" w:cs="Arial"/>
          <w:b/>
        </w:rPr>
        <w:t>3)</w:t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ab/>
      </w:r>
      <w:r w:rsidR="006A1812">
        <w:rPr>
          <w:rFonts w:ascii="Arial" w:hAnsi="Arial" w:cs="Arial"/>
          <w:bCs/>
        </w:rPr>
        <w:t xml:space="preserve">Náhradou demontovaných dveřních křídel bude instalace nových dveřních křídel </w:t>
      </w:r>
      <w:r w:rsidR="006A1812" w:rsidRPr="006A1812">
        <w:rPr>
          <w:rFonts w:ascii="Arial" w:hAnsi="Arial" w:cs="Arial"/>
          <w:bCs/>
        </w:rPr>
        <w:t>v plném provedení s povrchovou úpravou se zvýšenou odolností – laminát HPL v barevném dekoru dub, zvolí si investor.</w:t>
      </w:r>
    </w:p>
    <w:p w:rsidR="006A1812" w:rsidRDefault="006A1812" w:rsidP="005B1A6B">
      <w:pPr>
        <w:pStyle w:val="Odstavecseseznamem"/>
        <w:ind w:left="0" w:firstLine="284"/>
        <w:jc w:val="both"/>
        <w:rPr>
          <w:rFonts w:ascii="Arial" w:hAnsi="Arial" w:cs="Arial"/>
          <w:bCs/>
        </w:rPr>
      </w:pPr>
      <w:r w:rsidRPr="006A1812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  </w:t>
      </w:r>
      <w:r>
        <w:rPr>
          <w:rFonts w:ascii="Arial" w:hAnsi="Arial" w:cs="Arial"/>
          <w:bCs/>
        </w:rPr>
        <w:tab/>
        <w:t xml:space="preserve">Dveře budou instalovány do stávajících ocel. zárubní, které budou nově natřeny ve 2 vrstvách krycí barvy. Odstín určí investor. </w:t>
      </w:r>
    </w:p>
    <w:p w:rsidR="003E1CCC" w:rsidRDefault="006A1812" w:rsidP="005B1A6B">
      <w:pPr>
        <w:pStyle w:val="Odstavecseseznamem"/>
        <w:ind w:left="0" w:firstLine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  <w:r w:rsidR="003E1CCC">
        <w:rPr>
          <w:rFonts w:ascii="Arial" w:hAnsi="Arial" w:cs="Arial"/>
          <w:bCs/>
        </w:rPr>
        <w:t>P</w:t>
      </w:r>
      <w:r w:rsidR="003E1CCC" w:rsidRPr="003E1CCC">
        <w:rPr>
          <w:rFonts w:ascii="Arial" w:hAnsi="Arial" w:cs="Arial"/>
          <w:bCs/>
        </w:rPr>
        <w:t>řístup do instalační šachty bude umožněn prostřednictvím uzamykatelných revizních dvířek 600x600 s požární odolností EI45</w:t>
      </w:r>
      <w:r w:rsidR="003E1CCC">
        <w:rPr>
          <w:rFonts w:ascii="Arial" w:hAnsi="Arial" w:cs="Arial"/>
          <w:bCs/>
        </w:rPr>
        <w:t xml:space="preserve">, které budou instalovány do předstěny za WC ve výšce 1500 od podlahy. </w:t>
      </w:r>
    </w:p>
    <w:p w:rsidR="003E1CCC" w:rsidRDefault="003E1CCC" w:rsidP="005B1A6B">
      <w:pPr>
        <w:pStyle w:val="Odstavecseseznamem"/>
        <w:ind w:left="0" w:firstLine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  <w:t xml:space="preserve">Nad otvorem bude instalován ocel. překlad z ocel. nosníku L50x50/4/dl. 700 mm. </w:t>
      </w:r>
    </w:p>
    <w:p w:rsidR="00805B84" w:rsidRDefault="00805B84" w:rsidP="005B1A6B">
      <w:pPr>
        <w:pStyle w:val="Odstavecseseznamem"/>
        <w:ind w:left="0" w:firstLine="284"/>
        <w:jc w:val="both"/>
        <w:rPr>
          <w:rFonts w:ascii="Arial" w:hAnsi="Arial" w:cs="Arial"/>
          <w:bCs/>
        </w:rPr>
      </w:pPr>
    </w:p>
    <w:p w:rsidR="00805B84" w:rsidRDefault="00805B84" w:rsidP="005B1A6B">
      <w:pPr>
        <w:pStyle w:val="Odstavecseseznamem"/>
        <w:ind w:left="0" w:firstLine="284"/>
        <w:jc w:val="both"/>
        <w:rPr>
          <w:rFonts w:ascii="Arial" w:hAnsi="Arial" w:cs="Arial"/>
          <w:bCs/>
        </w:rPr>
      </w:pPr>
    </w:p>
    <w:p w:rsidR="00805B84" w:rsidRDefault="00805B84" w:rsidP="005B1A6B">
      <w:pPr>
        <w:pStyle w:val="Odstavecseseznamem"/>
        <w:ind w:left="0" w:firstLine="284"/>
        <w:jc w:val="both"/>
        <w:rPr>
          <w:rFonts w:ascii="Arial" w:hAnsi="Arial" w:cs="Arial"/>
          <w:bCs/>
        </w:rPr>
      </w:pPr>
    </w:p>
    <w:p w:rsidR="00CD0A64" w:rsidRDefault="00CD0A64" w:rsidP="005B1A6B">
      <w:pPr>
        <w:pStyle w:val="Odstavecseseznamem"/>
        <w:ind w:left="0" w:firstLine="284"/>
        <w:jc w:val="both"/>
        <w:rPr>
          <w:rFonts w:ascii="Arial" w:hAnsi="Arial" w:cs="Arial"/>
          <w:bCs/>
        </w:rPr>
      </w:pPr>
    </w:p>
    <w:p w:rsidR="00CD0A64" w:rsidRDefault="00CD0A64" w:rsidP="005B1A6B">
      <w:pPr>
        <w:pStyle w:val="Odstavecseseznamem"/>
        <w:ind w:left="0" w:firstLine="284"/>
        <w:jc w:val="both"/>
        <w:rPr>
          <w:rFonts w:ascii="Arial" w:hAnsi="Arial" w:cs="Arial"/>
          <w:bCs/>
        </w:rPr>
      </w:pPr>
    </w:p>
    <w:p w:rsidR="003E1CCC" w:rsidRDefault="003E1CCC" w:rsidP="005B1A6B">
      <w:pPr>
        <w:pStyle w:val="Odstavecseseznamem"/>
        <w:ind w:left="0" w:firstLine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</w:p>
    <w:p w:rsidR="003E1CCC" w:rsidRDefault="003E1CCC" w:rsidP="005B1A6B">
      <w:pPr>
        <w:pStyle w:val="Odstavecseseznamem"/>
        <w:ind w:left="0" w:firstLine="284"/>
        <w:jc w:val="both"/>
        <w:rPr>
          <w:rFonts w:ascii="Arial" w:hAnsi="Arial" w:cs="Arial"/>
          <w:bCs/>
        </w:rPr>
      </w:pPr>
    </w:p>
    <w:p w:rsidR="003E1CCC" w:rsidRDefault="003E1CCC" w:rsidP="005B1A6B">
      <w:pPr>
        <w:pStyle w:val="Odstavecseseznamem"/>
        <w:ind w:left="0" w:firstLine="284"/>
        <w:jc w:val="both"/>
        <w:rPr>
          <w:rFonts w:ascii="Arial" w:hAnsi="Arial" w:cs="Arial"/>
          <w:bCs/>
        </w:rPr>
      </w:pPr>
    </w:p>
    <w:sectPr w:rsidR="003E1CCC" w:rsidSect="0072018C">
      <w:pgSz w:w="11906" w:h="16838"/>
      <w:pgMar w:top="1418" w:right="1418" w:bottom="1418" w:left="1418" w:header="1134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5FFC" w:rsidRDefault="008B5FFC">
      <w:pPr>
        <w:spacing w:after="0" w:line="240" w:lineRule="auto"/>
      </w:pPr>
      <w:r>
        <w:separator/>
      </w:r>
    </w:p>
  </w:endnote>
  <w:endnote w:type="continuationSeparator" w:id="0">
    <w:p w:rsidR="008B5FFC" w:rsidRDefault="008B5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hemian typewriter">
    <w:panose1 w:val="02000000000000000000"/>
    <w:charset w:val="EE"/>
    <w:family w:val="auto"/>
    <w:pitch w:val="variable"/>
    <w:sig w:usb0="A00002AF" w:usb1="500078F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44AF" w:rsidRDefault="00B344AF" w:rsidP="00AC34F4">
    <w:pPr>
      <w:pStyle w:val="Zpat"/>
      <w:spacing w:after="0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3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834"/>
      <w:gridCol w:w="805"/>
    </w:tblGrid>
    <w:tr w:rsidR="007D0B6F" w:rsidRPr="007D0B6F" w:rsidTr="00392AD8">
      <w:trPr>
        <w:jc w:val="center"/>
      </w:trPr>
      <w:tc>
        <w:tcPr>
          <w:tcW w:w="8737" w:type="dxa"/>
          <w:tcBorders>
            <w:top w:val="single" w:sz="4" w:space="0" w:color="000000"/>
          </w:tcBorders>
        </w:tcPr>
        <w:p w:rsidR="007D0B6F" w:rsidRPr="007D0B6F" w:rsidRDefault="007D0B6F" w:rsidP="007D0B6F">
          <w:pPr>
            <w:widowControl w:val="0"/>
            <w:tabs>
              <w:tab w:val="right" w:pos="0"/>
              <w:tab w:val="center" w:pos="4535"/>
            </w:tabs>
            <w:suppressAutoHyphens w:val="0"/>
            <w:spacing w:after="0" w:line="240" w:lineRule="auto"/>
            <w:rPr>
              <w:rFonts w:ascii="Arial" w:hAnsi="Arial" w:cs="Times New Roman"/>
              <w:sz w:val="16"/>
              <w:szCs w:val="20"/>
              <w:lang w:eastAsia="cs-CZ"/>
            </w:rPr>
          </w:pPr>
          <w:r w:rsidRPr="007D0B6F">
            <w:rPr>
              <w:rFonts w:ascii="Arial" w:hAnsi="Arial" w:cs="Times New Roman"/>
              <w:sz w:val="16"/>
              <w:szCs w:val="20"/>
              <w:lang w:eastAsia="cs-CZ"/>
            </w:rPr>
            <w:t xml:space="preserve">Luboš Beneda, stavební a projekční kancelář, Černická  9 a 11, 301 36 Plzeň,  Tel./fax: 377324077 </w:t>
          </w:r>
          <w:r w:rsidRPr="007D0B6F">
            <w:rPr>
              <w:rFonts w:ascii="Arial" w:hAnsi="Arial" w:cs="Times New Roman"/>
              <w:sz w:val="16"/>
              <w:szCs w:val="20"/>
              <w:lang w:eastAsia="cs-CZ"/>
            </w:rPr>
            <w:br/>
            <w:t>Internetová adresa: http://L.Beneda.sweb.cz, E-mail: 377324077@iex.cz, beneda@iex.cz, L.Beneda@seznam.cz</w:t>
          </w:r>
        </w:p>
      </w:tc>
      <w:tc>
        <w:tcPr>
          <w:tcW w:w="796" w:type="dxa"/>
          <w:tcBorders>
            <w:top w:val="single" w:sz="4" w:space="0" w:color="000000"/>
          </w:tcBorders>
          <w:vAlign w:val="center"/>
        </w:tcPr>
        <w:p w:rsidR="007D0B6F" w:rsidRPr="007D0B6F" w:rsidRDefault="007D0B6F" w:rsidP="007D0B6F">
          <w:pPr>
            <w:widowControl w:val="0"/>
            <w:tabs>
              <w:tab w:val="center" w:pos="4535"/>
              <w:tab w:val="right" w:pos="9071"/>
            </w:tabs>
            <w:suppressAutoHyphens w:val="0"/>
            <w:spacing w:after="0" w:line="240" w:lineRule="auto"/>
            <w:jc w:val="right"/>
            <w:rPr>
              <w:rFonts w:ascii="Times New Roman" w:hAnsi="Times New Roman" w:cs="Times New Roman"/>
              <w:sz w:val="20"/>
              <w:szCs w:val="20"/>
              <w:lang w:eastAsia="cs-CZ"/>
            </w:rPr>
          </w:pPr>
          <w:r w:rsidRPr="007D0B6F">
            <w:rPr>
              <w:rFonts w:ascii="Arial" w:hAnsi="Arial" w:cs="Arial"/>
              <w:b/>
              <w:bCs/>
              <w:sz w:val="16"/>
              <w:szCs w:val="16"/>
              <w:lang w:eastAsia="cs-CZ"/>
            </w:rPr>
            <w:fldChar w:fldCharType="begin"/>
          </w:r>
          <w:r w:rsidRPr="007D0B6F">
            <w:rPr>
              <w:rFonts w:ascii="Arial" w:hAnsi="Arial" w:cs="Arial"/>
              <w:b/>
              <w:bCs/>
              <w:sz w:val="16"/>
              <w:szCs w:val="16"/>
              <w:lang w:eastAsia="cs-CZ"/>
            </w:rPr>
            <w:instrText>PAGE  \* Arabic  \* MERGEFORMAT</w:instrText>
          </w:r>
          <w:r w:rsidRPr="007D0B6F">
            <w:rPr>
              <w:rFonts w:ascii="Arial" w:hAnsi="Arial" w:cs="Arial"/>
              <w:b/>
              <w:bCs/>
              <w:sz w:val="16"/>
              <w:szCs w:val="16"/>
              <w:lang w:eastAsia="cs-CZ"/>
            </w:rPr>
            <w:fldChar w:fldCharType="separate"/>
          </w:r>
          <w:r w:rsidRPr="007D0B6F">
            <w:rPr>
              <w:rFonts w:ascii="Arial" w:hAnsi="Arial" w:cs="Arial"/>
              <w:b/>
              <w:bCs/>
              <w:sz w:val="16"/>
              <w:szCs w:val="16"/>
              <w:lang w:eastAsia="cs-CZ"/>
            </w:rPr>
            <w:t>1</w:t>
          </w:r>
          <w:r w:rsidRPr="007D0B6F">
            <w:rPr>
              <w:rFonts w:ascii="Arial" w:hAnsi="Arial" w:cs="Arial"/>
              <w:b/>
              <w:bCs/>
              <w:sz w:val="16"/>
              <w:szCs w:val="16"/>
              <w:lang w:eastAsia="cs-CZ"/>
            </w:rPr>
            <w:fldChar w:fldCharType="end"/>
          </w:r>
          <w:r w:rsidRPr="007D0B6F">
            <w:rPr>
              <w:rFonts w:ascii="Arial" w:hAnsi="Arial" w:cs="Arial"/>
              <w:sz w:val="16"/>
              <w:szCs w:val="16"/>
              <w:lang w:eastAsia="cs-CZ"/>
            </w:rPr>
            <w:t xml:space="preserve"> z </w:t>
          </w:r>
          <w:r w:rsidRPr="007D0B6F">
            <w:rPr>
              <w:rFonts w:ascii="Arial" w:hAnsi="Arial" w:cs="Arial"/>
              <w:b/>
              <w:bCs/>
              <w:sz w:val="16"/>
              <w:szCs w:val="16"/>
              <w:lang w:eastAsia="cs-CZ"/>
            </w:rPr>
            <w:fldChar w:fldCharType="begin"/>
          </w:r>
          <w:r w:rsidRPr="007D0B6F">
            <w:rPr>
              <w:rFonts w:ascii="Arial" w:hAnsi="Arial" w:cs="Arial"/>
              <w:b/>
              <w:bCs/>
              <w:sz w:val="16"/>
              <w:szCs w:val="16"/>
              <w:lang w:eastAsia="cs-CZ"/>
            </w:rPr>
            <w:instrText>NUMPAGES  \* Arabic  \* MERGEFORMAT</w:instrText>
          </w:r>
          <w:r w:rsidRPr="007D0B6F">
            <w:rPr>
              <w:rFonts w:ascii="Arial" w:hAnsi="Arial" w:cs="Arial"/>
              <w:b/>
              <w:bCs/>
              <w:sz w:val="16"/>
              <w:szCs w:val="16"/>
              <w:lang w:eastAsia="cs-CZ"/>
            </w:rPr>
            <w:fldChar w:fldCharType="separate"/>
          </w:r>
          <w:r w:rsidRPr="007D0B6F">
            <w:rPr>
              <w:rFonts w:ascii="Arial" w:hAnsi="Arial" w:cs="Arial"/>
              <w:b/>
              <w:bCs/>
              <w:sz w:val="16"/>
              <w:szCs w:val="16"/>
              <w:lang w:eastAsia="cs-CZ"/>
            </w:rPr>
            <w:t>4</w:t>
          </w:r>
          <w:r w:rsidRPr="007D0B6F">
            <w:rPr>
              <w:rFonts w:ascii="Arial" w:hAnsi="Arial" w:cs="Arial"/>
              <w:b/>
              <w:bCs/>
              <w:sz w:val="16"/>
              <w:szCs w:val="16"/>
              <w:lang w:eastAsia="cs-CZ"/>
            </w:rPr>
            <w:fldChar w:fldCharType="end"/>
          </w:r>
        </w:p>
      </w:tc>
    </w:tr>
  </w:tbl>
  <w:p w:rsidR="00B344AF" w:rsidRPr="007D0B6F" w:rsidRDefault="00B344AF" w:rsidP="007D0B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5FFC" w:rsidRDefault="008B5FFC">
      <w:pPr>
        <w:spacing w:after="0" w:line="240" w:lineRule="auto"/>
      </w:pPr>
      <w:r>
        <w:separator/>
      </w:r>
    </w:p>
  </w:footnote>
  <w:footnote w:type="continuationSeparator" w:id="0">
    <w:p w:rsidR="008B5FFC" w:rsidRDefault="008B5F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3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52"/>
      <w:gridCol w:w="8787"/>
    </w:tblGrid>
    <w:tr w:rsidR="00615695" w:rsidTr="00615695">
      <w:trPr>
        <w:trHeight w:hRule="exact" w:val="426"/>
        <w:jc w:val="center"/>
      </w:trPr>
      <w:tc>
        <w:tcPr>
          <w:tcW w:w="852" w:type="dxa"/>
          <w:tcBorders>
            <w:bottom w:val="double" w:sz="4" w:space="0" w:color="000000"/>
          </w:tcBorders>
          <w:vAlign w:val="center"/>
        </w:tcPr>
        <w:p w:rsidR="00615695" w:rsidRPr="00615695" w:rsidRDefault="00615695" w:rsidP="00615695">
          <w:pPr>
            <w:pStyle w:val="Zhlav"/>
            <w:snapToGrid w:val="0"/>
            <w:spacing w:after="0" w:line="240" w:lineRule="auto"/>
            <w:rPr>
              <w:rFonts w:ascii="Arial" w:hAnsi="Arial" w:cs="Arial"/>
              <w:b/>
              <w:bCs/>
              <w:sz w:val="16"/>
              <w:szCs w:val="16"/>
            </w:rPr>
          </w:pPr>
          <w:bookmarkStart w:id="0" w:name="_Hlk16248465"/>
          <w:r w:rsidRPr="00615695">
            <w:rPr>
              <w:rFonts w:ascii="Arial" w:hAnsi="Arial" w:cs="Arial"/>
              <w:sz w:val="16"/>
              <w:szCs w:val="16"/>
            </w:rPr>
            <w:t>AKCE:</w:t>
          </w:r>
          <w:r w:rsidRPr="00615695">
            <w:rPr>
              <w:rFonts w:ascii="Arial" w:eastAsia="Cambria" w:hAnsi="Arial" w:cs="Arial"/>
              <w:sz w:val="16"/>
              <w:szCs w:val="16"/>
            </w:rPr>
            <w:t xml:space="preserve">  </w:t>
          </w:r>
        </w:p>
      </w:tc>
      <w:tc>
        <w:tcPr>
          <w:tcW w:w="8787" w:type="dxa"/>
          <w:tcBorders>
            <w:bottom w:val="double" w:sz="4" w:space="0" w:color="000000"/>
          </w:tcBorders>
          <w:vAlign w:val="center"/>
        </w:tcPr>
        <w:p w:rsidR="00615695" w:rsidRPr="00615695" w:rsidRDefault="00615695" w:rsidP="00615695">
          <w:pPr>
            <w:pStyle w:val="Zhlav"/>
            <w:tabs>
              <w:tab w:val="right" w:pos="9781"/>
            </w:tabs>
            <w:snapToGrid w:val="0"/>
            <w:spacing w:after="0" w:line="240" w:lineRule="auto"/>
            <w:rPr>
              <w:rFonts w:ascii="Arial" w:hAnsi="Arial" w:cs="Arial"/>
              <w:b/>
              <w:bCs/>
              <w:sz w:val="16"/>
              <w:szCs w:val="16"/>
            </w:rPr>
          </w:pPr>
          <w:r w:rsidRPr="00615695">
            <w:rPr>
              <w:rFonts w:ascii="Arial" w:hAnsi="Arial" w:cs="Arial"/>
              <w:b/>
              <w:bCs/>
              <w:sz w:val="16"/>
              <w:szCs w:val="16"/>
            </w:rPr>
            <w:t>REKONSTRUKCE SOCIÁLNÍHO ZAŘÍZENÍ VČ. ROZVODŮ INSTALACÍ</w:t>
          </w:r>
        </w:p>
      </w:tc>
    </w:tr>
    <w:bookmarkEnd w:id="0"/>
  </w:tbl>
  <w:p w:rsidR="00B344AF" w:rsidRDefault="00B344AF" w:rsidP="00392AD8">
    <w:pPr>
      <w:pStyle w:val="Zhlav"/>
      <w:tabs>
        <w:tab w:val="clear" w:pos="9072"/>
        <w:tab w:val="right" w:pos="9781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8"/>
      <w:numFmt w:val="lowerLetter"/>
      <w:lvlText w:val="%1)"/>
      <w:lvlJc w:val="left"/>
      <w:pPr>
        <w:tabs>
          <w:tab w:val="num" w:pos="572"/>
        </w:tabs>
        <w:ind w:left="572" w:hanging="555"/>
      </w:pPr>
      <w:rPr>
        <w:sz w:val="32"/>
        <w:u w:val="none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572"/>
        </w:tabs>
        <w:ind w:left="572" w:hanging="555"/>
      </w:pPr>
      <w:rPr>
        <w:sz w:val="32"/>
        <w:u w:val="none"/>
      </w:rPr>
    </w:lvl>
  </w:abstractNum>
  <w:abstractNum w:abstractNumId="4" w15:restartNumberingAfterBreak="0">
    <w:nsid w:val="04F97362"/>
    <w:multiLevelType w:val="hybridMultilevel"/>
    <w:tmpl w:val="9F54E2B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83C09B7"/>
    <w:multiLevelType w:val="singleLevel"/>
    <w:tmpl w:val="6652E94C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554758"/>
      </w:rPr>
    </w:lvl>
  </w:abstractNum>
  <w:abstractNum w:abstractNumId="6" w15:restartNumberingAfterBreak="0">
    <w:nsid w:val="08C94987"/>
    <w:multiLevelType w:val="hybridMultilevel"/>
    <w:tmpl w:val="E71488A4"/>
    <w:lvl w:ilvl="0" w:tplc="04050011">
      <w:start w:val="1"/>
      <w:numFmt w:val="decimal"/>
      <w:lvlText w:val="%1)"/>
      <w:lvlJc w:val="left"/>
      <w:pPr>
        <w:ind w:left="1500" w:hanging="360"/>
      </w:p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7" w15:restartNumberingAfterBreak="0">
    <w:nsid w:val="09B34790"/>
    <w:multiLevelType w:val="multilevel"/>
    <w:tmpl w:val="2A9C2258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8" w15:restartNumberingAfterBreak="0">
    <w:nsid w:val="0B590975"/>
    <w:multiLevelType w:val="hybridMultilevel"/>
    <w:tmpl w:val="041CE03A"/>
    <w:lvl w:ilvl="0" w:tplc="2B2CB62C">
      <w:start w:val="1"/>
      <w:numFmt w:val="decimal"/>
      <w:lvlText w:val="%1)"/>
      <w:lvlJc w:val="left"/>
      <w:pPr>
        <w:tabs>
          <w:tab w:val="num" w:pos="393"/>
        </w:tabs>
        <w:ind w:left="393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D0477E4"/>
    <w:multiLevelType w:val="hybridMultilevel"/>
    <w:tmpl w:val="7A06BC62"/>
    <w:lvl w:ilvl="0" w:tplc="51660A7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3C3087"/>
    <w:multiLevelType w:val="hybridMultilevel"/>
    <w:tmpl w:val="DD42B502"/>
    <w:lvl w:ilvl="0" w:tplc="04050011">
      <w:start w:val="1"/>
      <w:numFmt w:val="decimal"/>
      <w:lvlText w:val="%1)"/>
      <w:lvlJc w:val="left"/>
      <w:pPr>
        <w:ind w:left="1500" w:hanging="360"/>
      </w:p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1" w15:restartNumberingAfterBreak="0">
    <w:nsid w:val="116A47D2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2" w15:restartNumberingAfterBreak="0">
    <w:nsid w:val="12160E15"/>
    <w:multiLevelType w:val="hybridMultilevel"/>
    <w:tmpl w:val="01B272E4"/>
    <w:lvl w:ilvl="0" w:tplc="51660A74">
      <w:start w:val="3"/>
      <w:numFmt w:val="bullet"/>
      <w:lvlText w:val="-"/>
      <w:lvlJc w:val="left"/>
      <w:pPr>
        <w:ind w:left="739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59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19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79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3" w15:restartNumberingAfterBreak="0">
    <w:nsid w:val="18DA195E"/>
    <w:multiLevelType w:val="hybridMultilevel"/>
    <w:tmpl w:val="C40C98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367F86"/>
    <w:multiLevelType w:val="hybridMultilevel"/>
    <w:tmpl w:val="07AE1E8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26774C3"/>
    <w:multiLevelType w:val="multilevel"/>
    <w:tmpl w:val="619E4F6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37B52C6"/>
    <w:multiLevelType w:val="multilevel"/>
    <w:tmpl w:val="2064E67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7" w15:restartNumberingAfterBreak="0">
    <w:nsid w:val="2383126C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8" w15:restartNumberingAfterBreak="0">
    <w:nsid w:val="32202746"/>
    <w:multiLevelType w:val="hybridMultilevel"/>
    <w:tmpl w:val="D9E00EC2"/>
    <w:lvl w:ilvl="0" w:tplc="FA482A5C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B17329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0" w15:restartNumberingAfterBreak="0">
    <w:nsid w:val="3790462C"/>
    <w:multiLevelType w:val="hybridMultilevel"/>
    <w:tmpl w:val="56461108"/>
    <w:lvl w:ilvl="0" w:tplc="D5188A3A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A7551ED"/>
    <w:multiLevelType w:val="hybridMultilevel"/>
    <w:tmpl w:val="939082CC"/>
    <w:lvl w:ilvl="0" w:tplc="FA482A5C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7F0EE2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3" w15:restartNumberingAfterBreak="0">
    <w:nsid w:val="452739A7"/>
    <w:multiLevelType w:val="multilevel"/>
    <w:tmpl w:val="FD8EEB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53B330A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5" w15:restartNumberingAfterBreak="0">
    <w:nsid w:val="475C6339"/>
    <w:multiLevelType w:val="hybridMultilevel"/>
    <w:tmpl w:val="18F0FB56"/>
    <w:lvl w:ilvl="0" w:tplc="53DC88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A144F7"/>
    <w:multiLevelType w:val="singleLevel"/>
    <w:tmpl w:val="6652E94C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554758"/>
      </w:rPr>
    </w:lvl>
  </w:abstractNum>
  <w:abstractNum w:abstractNumId="27" w15:restartNumberingAfterBreak="0">
    <w:nsid w:val="5D3B66BA"/>
    <w:multiLevelType w:val="hybridMultilevel"/>
    <w:tmpl w:val="5EECE33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037153"/>
    <w:multiLevelType w:val="hybridMultilevel"/>
    <w:tmpl w:val="BD120BF2"/>
    <w:lvl w:ilvl="0" w:tplc="2B2CB62C">
      <w:start w:val="1"/>
      <w:numFmt w:val="decimal"/>
      <w:lvlText w:val="%1)"/>
      <w:lvlJc w:val="left"/>
      <w:pPr>
        <w:tabs>
          <w:tab w:val="num" w:pos="426"/>
        </w:tabs>
        <w:ind w:left="426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73"/>
        </w:tabs>
        <w:ind w:left="1473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93"/>
        </w:tabs>
        <w:ind w:left="2193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913"/>
        </w:tabs>
        <w:ind w:left="2913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33"/>
        </w:tabs>
        <w:ind w:left="3633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53"/>
        </w:tabs>
        <w:ind w:left="4353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73"/>
        </w:tabs>
        <w:ind w:left="5073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93"/>
        </w:tabs>
        <w:ind w:left="5793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513"/>
        </w:tabs>
        <w:ind w:left="6513" w:hanging="180"/>
      </w:pPr>
      <w:rPr>
        <w:rFonts w:cs="Times New Roman"/>
      </w:rPr>
    </w:lvl>
  </w:abstractNum>
  <w:abstractNum w:abstractNumId="29" w15:restartNumberingAfterBreak="0">
    <w:nsid w:val="62E5248D"/>
    <w:multiLevelType w:val="hybridMultilevel"/>
    <w:tmpl w:val="6B1A5FC2"/>
    <w:lvl w:ilvl="0" w:tplc="2B2CB62C">
      <w:start w:val="1"/>
      <w:numFmt w:val="decimal"/>
      <w:lvlText w:val="%1)"/>
      <w:lvlJc w:val="left"/>
      <w:pPr>
        <w:tabs>
          <w:tab w:val="num" w:pos="393"/>
        </w:tabs>
        <w:ind w:left="393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113"/>
        </w:tabs>
        <w:ind w:left="1113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1833"/>
        </w:tabs>
        <w:ind w:left="1833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553"/>
        </w:tabs>
        <w:ind w:left="2553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273"/>
        </w:tabs>
        <w:ind w:left="3273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3993"/>
        </w:tabs>
        <w:ind w:left="3993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4713"/>
        </w:tabs>
        <w:ind w:left="4713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433"/>
        </w:tabs>
        <w:ind w:left="5433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153"/>
        </w:tabs>
        <w:ind w:left="6153" w:hanging="180"/>
      </w:pPr>
      <w:rPr>
        <w:rFonts w:cs="Times New Roman"/>
      </w:rPr>
    </w:lvl>
  </w:abstractNum>
  <w:abstractNum w:abstractNumId="30" w15:restartNumberingAfterBreak="0">
    <w:nsid w:val="63186E5B"/>
    <w:multiLevelType w:val="hybridMultilevel"/>
    <w:tmpl w:val="CABC48C8"/>
    <w:lvl w:ilvl="0" w:tplc="FAECDE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Ansi="Aria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7608B9"/>
    <w:multiLevelType w:val="hybridMultilevel"/>
    <w:tmpl w:val="7A8A6626"/>
    <w:lvl w:ilvl="0" w:tplc="AC00EF28">
      <w:start w:val="3"/>
      <w:numFmt w:val="bullet"/>
      <w:lvlText w:val="-"/>
      <w:lvlJc w:val="left"/>
      <w:pPr>
        <w:ind w:left="373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093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1813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33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53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3973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93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13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13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3"/>
  </w:num>
  <w:num w:numId="6">
    <w:abstractNumId w:val="5"/>
  </w:num>
  <w:num w:numId="7">
    <w:abstractNumId w:val="26"/>
  </w:num>
  <w:num w:numId="8">
    <w:abstractNumId w:val="31"/>
  </w:num>
  <w:num w:numId="9">
    <w:abstractNumId w:val="9"/>
  </w:num>
  <w:num w:numId="10">
    <w:abstractNumId w:val="12"/>
  </w:num>
  <w:num w:numId="11">
    <w:abstractNumId w:val="21"/>
  </w:num>
  <w:num w:numId="12">
    <w:abstractNumId w:val="18"/>
  </w:num>
  <w:num w:numId="13">
    <w:abstractNumId w:val="17"/>
  </w:num>
  <w:num w:numId="14">
    <w:abstractNumId w:val="23"/>
  </w:num>
  <w:num w:numId="15">
    <w:abstractNumId w:val="14"/>
  </w:num>
  <w:num w:numId="16">
    <w:abstractNumId w:val="29"/>
  </w:num>
  <w:num w:numId="17">
    <w:abstractNumId w:val="8"/>
  </w:num>
  <w:num w:numId="18">
    <w:abstractNumId w:val="28"/>
  </w:num>
  <w:num w:numId="19">
    <w:abstractNumId w:val="22"/>
  </w:num>
  <w:num w:numId="20">
    <w:abstractNumId w:val="19"/>
  </w:num>
  <w:num w:numId="21">
    <w:abstractNumId w:val="15"/>
  </w:num>
  <w:num w:numId="22">
    <w:abstractNumId w:val="24"/>
  </w:num>
  <w:num w:numId="23">
    <w:abstractNumId w:val="11"/>
  </w:num>
  <w:num w:numId="24">
    <w:abstractNumId w:val="7"/>
  </w:num>
  <w:num w:numId="25">
    <w:abstractNumId w:val="16"/>
  </w:num>
  <w:num w:numId="26">
    <w:abstractNumId w:val="25"/>
  </w:num>
  <w:num w:numId="27">
    <w:abstractNumId w:val="27"/>
  </w:num>
  <w:num w:numId="28">
    <w:abstractNumId w:val="30"/>
  </w:num>
  <w:num w:numId="29">
    <w:abstractNumId w:val="6"/>
  </w:num>
  <w:num w:numId="30">
    <w:abstractNumId w:val="4"/>
  </w:num>
  <w:num w:numId="31">
    <w:abstractNumId w:val="10"/>
  </w:num>
  <w:num w:numId="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5AF"/>
    <w:rsid w:val="0000636D"/>
    <w:rsid w:val="00011657"/>
    <w:rsid w:val="0001361F"/>
    <w:rsid w:val="00013ECC"/>
    <w:rsid w:val="0003288A"/>
    <w:rsid w:val="00036286"/>
    <w:rsid w:val="00040AD3"/>
    <w:rsid w:val="00046293"/>
    <w:rsid w:val="000542CE"/>
    <w:rsid w:val="00070A75"/>
    <w:rsid w:val="00082FBA"/>
    <w:rsid w:val="00085989"/>
    <w:rsid w:val="000879F8"/>
    <w:rsid w:val="000912CE"/>
    <w:rsid w:val="000941ED"/>
    <w:rsid w:val="000A067B"/>
    <w:rsid w:val="000A07B7"/>
    <w:rsid w:val="000B0209"/>
    <w:rsid w:val="000B29F4"/>
    <w:rsid w:val="000B4633"/>
    <w:rsid w:val="000B4B13"/>
    <w:rsid w:val="000C272F"/>
    <w:rsid w:val="000C6D40"/>
    <w:rsid w:val="000D4D85"/>
    <w:rsid w:val="000D6B87"/>
    <w:rsid w:val="000E0EF9"/>
    <w:rsid w:val="000E27F0"/>
    <w:rsid w:val="000E2D6B"/>
    <w:rsid w:val="000E3597"/>
    <w:rsid w:val="000E3CDC"/>
    <w:rsid w:val="00101CDE"/>
    <w:rsid w:val="0011556D"/>
    <w:rsid w:val="00117174"/>
    <w:rsid w:val="001224AE"/>
    <w:rsid w:val="0012461C"/>
    <w:rsid w:val="00135D1F"/>
    <w:rsid w:val="00136E4B"/>
    <w:rsid w:val="00141336"/>
    <w:rsid w:val="00142577"/>
    <w:rsid w:val="001458DA"/>
    <w:rsid w:val="001464B6"/>
    <w:rsid w:val="00147C81"/>
    <w:rsid w:val="00153E96"/>
    <w:rsid w:val="00161542"/>
    <w:rsid w:val="00172163"/>
    <w:rsid w:val="00187BF0"/>
    <w:rsid w:val="001A285A"/>
    <w:rsid w:val="001A56B0"/>
    <w:rsid w:val="001B37F3"/>
    <w:rsid w:val="001B7224"/>
    <w:rsid w:val="001B7770"/>
    <w:rsid w:val="001C3758"/>
    <w:rsid w:val="001C38CA"/>
    <w:rsid w:val="001C3BE8"/>
    <w:rsid w:val="001C53C3"/>
    <w:rsid w:val="001C7736"/>
    <w:rsid w:val="001D1755"/>
    <w:rsid w:val="001D3C0C"/>
    <w:rsid w:val="001D6084"/>
    <w:rsid w:val="001E0BF6"/>
    <w:rsid w:val="001E6AAB"/>
    <w:rsid w:val="001F20DA"/>
    <w:rsid w:val="00200AA0"/>
    <w:rsid w:val="00203AF0"/>
    <w:rsid w:val="002061D3"/>
    <w:rsid w:val="00206B1E"/>
    <w:rsid w:val="00213603"/>
    <w:rsid w:val="0022361B"/>
    <w:rsid w:val="00227F41"/>
    <w:rsid w:val="0023143F"/>
    <w:rsid w:val="00234C66"/>
    <w:rsid w:val="002559A2"/>
    <w:rsid w:val="002737A3"/>
    <w:rsid w:val="00275B36"/>
    <w:rsid w:val="00281E46"/>
    <w:rsid w:val="002A75B1"/>
    <w:rsid w:val="002B02FF"/>
    <w:rsid w:val="002B253E"/>
    <w:rsid w:val="002C2799"/>
    <w:rsid w:val="002D051B"/>
    <w:rsid w:val="002D7A2C"/>
    <w:rsid w:val="002E1ECA"/>
    <w:rsid w:val="002E6F16"/>
    <w:rsid w:val="00305900"/>
    <w:rsid w:val="0031720A"/>
    <w:rsid w:val="00322DE1"/>
    <w:rsid w:val="00323467"/>
    <w:rsid w:val="003302A6"/>
    <w:rsid w:val="00337598"/>
    <w:rsid w:val="003518FA"/>
    <w:rsid w:val="00355D5B"/>
    <w:rsid w:val="00361055"/>
    <w:rsid w:val="00364DE1"/>
    <w:rsid w:val="003652B3"/>
    <w:rsid w:val="003670CA"/>
    <w:rsid w:val="00376368"/>
    <w:rsid w:val="00386C87"/>
    <w:rsid w:val="00392AD8"/>
    <w:rsid w:val="003A28F1"/>
    <w:rsid w:val="003B0C72"/>
    <w:rsid w:val="003B3506"/>
    <w:rsid w:val="003C00DE"/>
    <w:rsid w:val="003C676C"/>
    <w:rsid w:val="003C6991"/>
    <w:rsid w:val="003C7C3D"/>
    <w:rsid w:val="003D34D6"/>
    <w:rsid w:val="003D647C"/>
    <w:rsid w:val="003D7D85"/>
    <w:rsid w:val="003E1CCC"/>
    <w:rsid w:val="004145D8"/>
    <w:rsid w:val="004225DA"/>
    <w:rsid w:val="00427490"/>
    <w:rsid w:val="00437054"/>
    <w:rsid w:val="00441273"/>
    <w:rsid w:val="00456E94"/>
    <w:rsid w:val="004577E7"/>
    <w:rsid w:val="00461A94"/>
    <w:rsid w:val="0046452B"/>
    <w:rsid w:val="00471961"/>
    <w:rsid w:val="00474A86"/>
    <w:rsid w:val="004760F9"/>
    <w:rsid w:val="004770A9"/>
    <w:rsid w:val="00480C5F"/>
    <w:rsid w:val="0048717D"/>
    <w:rsid w:val="00487C22"/>
    <w:rsid w:val="00494890"/>
    <w:rsid w:val="004A1E1E"/>
    <w:rsid w:val="004B131A"/>
    <w:rsid w:val="004B2432"/>
    <w:rsid w:val="004B41A6"/>
    <w:rsid w:val="004B59B3"/>
    <w:rsid w:val="004B7DF9"/>
    <w:rsid w:val="004C2295"/>
    <w:rsid w:val="004C2F56"/>
    <w:rsid w:val="004C5EE9"/>
    <w:rsid w:val="004C6356"/>
    <w:rsid w:val="004D2F52"/>
    <w:rsid w:val="004D4478"/>
    <w:rsid w:val="004E0094"/>
    <w:rsid w:val="004E6492"/>
    <w:rsid w:val="004F6F28"/>
    <w:rsid w:val="004F7292"/>
    <w:rsid w:val="00502133"/>
    <w:rsid w:val="00502FDE"/>
    <w:rsid w:val="005056F2"/>
    <w:rsid w:val="00506AA7"/>
    <w:rsid w:val="0051356E"/>
    <w:rsid w:val="00515C64"/>
    <w:rsid w:val="005177AA"/>
    <w:rsid w:val="00520496"/>
    <w:rsid w:val="0052577A"/>
    <w:rsid w:val="00527BD7"/>
    <w:rsid w:val="0053427D"/>
    <w:rsid w:val="0054229B"/>
    <w:rsid w:val="005555A8"/>
    <w:rsid w:val="005560F6"/>
    <w:rsid w:val="0056376C"/>
    <w:rsid w:val="005665C2"/>
    <w:rsid w:val="00573EA1"/>
    <w:rsid w:val="00575495"/>
    <w:rsid w:val="0057740A"/>
    <w:rsid w:val="0058014C"/>
    <w:rsid w:val="0058193E"/>
    <w:rsid w:val="0058228A"/>
    <w:rsid w:val="00583B8F"/>
    <w:rsid w:val="00591897"/>
    <w:rsid w:val="00594AE5"/>
    <w:rsid w:val="005A3619"/>
    <w:rsid w:val="005B1650"/>
    <w:rsid w:val="005B1A6B"/>
    <w:rsid w:val="005B2D33"/>
    <w:rsid w:val="005B484C"/>
    <w:rsid w:val="005B6018"/>
    <w:rsid w:val="005C4611"/>
    <w:rsid w:val="005C5EF6"/>
    <w:rsid w:val="005C6035"/>
    <w:rsid w:val="005D02CD"/>
    <w:rsid w:val="005D5360"/>
    <w:rsid w:val="005E7CEA"/>
    <w:rsid w:val="005F116E"/>
    <w:rsid w:val="005F29DF"/>
    <w:rsid w:val="005F7D12"/>
    <w:rsid w:val="00600C54"/>
    <w:rsid w:val="00610008"/>
    <w:rsid w:val="00610A2D"/>
    <w:rsid w:val="00610E4D"/>
    <w:rsid w:val="00612B0C"/>
    <w:rsid w:val="00615695"/>
    <w:rsid w:val="006251C1"/>
    <w:rsid w:val="00641694"/>
    <w:rsid w:val="0064668B"/>
    <w:rsid w:val="0065168F"/>
    <w:rsid w:val="00657C19"/>
    <w:rsid w:val="0067009D"/>
    <w:rsid w:val="00682ED7"/>
    <w:rsid w:val="00690AB1"/>
    <w:rsid w:val="006A1812"/>
    <w:rsid w:val="006A343E"/>
    <w:rsid w:val="006A4CB7"/>
    <w:rsid w:val="006C08E3"/>
    <w:rsid w:val="006C178B"/>
    <w:rsid w:val="006C1F2C"/>
    <w:rsid w:val="006C2440"/>
    <w:rsid w:val="006D0472"/>
    <w:rsid w:val="006D7A4D"/>
    <w:rsid w:val="006D7C3B"/>
    <w:rsid w:val="006E030C"/>
    <w:rsid w:val="006E101B"/>
    <w:rsid w:val="006E5B15"/>
    <w:rsid w:val="006F674C"/>
    <w:rsid w:val="006F6A79"/>
    <w:rsid w:val="006F70C0"/>
    <w:rsid w:val="00700B51"/>
    <w:rsid w:val="0071534D"/>
    <w:rsid w:val="0072018C"/>
    <w:rsid w:val="007302FB"/>
    <w:rsid w:val="0073138A"/>
    <w:rsid w:val="00733310"/>
    <w:rsid w:val="00734CAD"/>
    <w:rsid w:val="007466C9"/>
    <w:rsid w:val="00746AC5"/>
    <w:rsid w:val="00751C4C"/>
    <w:rsid w:val="00752775"/>
    <w:rsid w:val="00752DB0"/>
    <w:rsid w:val="0075342C"/>
    <w:rsid w:val="007536CD"/>
    <w:rsid w:val="00755C34"/>
    <w:rsid w:val="00763F16"/>
    <w:rsid w:val="00774679"/>
    <w:rsid w:val="007808F6"/>
    <w:rsid w:val="00784740"/>
    <w:rsid w:val="00785531"/>
    <w:rsid w:val="00787484"/>
    <w:rsid w:val="00790632"/>
    <w:rsid w:val="00790762"/>
    <w:rsid w:val="007A14A2"/>
    <w:rsid w:val="007C081A"/>
    <w:rsid w:val="007D0B6F"/>
    <w:rsid w:val="007D44A7"/>
    <w:rsid w:val="007E0901"/>
    <w:rsid w:val="00801D9D"/>
    <w:rsid w:val="0080243D"/>
    <w:rsid w:val="00804160"/>
    <w:rsid w:val="00805788"/>
    <w:rsid w:val="00805B84"/>
    <w:rsid w:val="00827CD8"/>
    <w:rsid w:val="00830F51"/>
    <w:rsid w:val="0083572A"/>
    <w:rsid w:val="00845FC4"/>
    <w:rsid w:val="00852C33"/>
    <w:rsid w:val="00853844"/>
    <w:rsid w:val="00854AC2"/>
    <w:rsid w:val="00856838"/>
    <w:rsid w:val="008765E7"/>
    <w:rsid w:val="0087749B"/>
    <w:rsid w:val="00897F2E"/>
    <w:rsid w:val="008A1809"/>
    <w:rsid w:val="008A59E1"/>
    <w:rsid w:val="008B5FFC"/>
    <w:rsid w:val="008B75B5"/>
    <w:rsid w:val="008C7421"/>
    <w:rsid w:val="008D22F6"/>
    <w:rsid w:val="008E3A76"/>
    <w:rsid w:val="008E5499"/>
    <w:rsid w:val="008F108A"/>
    <w:rsid w:val="0090101E"/>
    <w:rsid w:val="00903053"/>
    <w:rsid w:val="00903A69"/>
    <w:rsid w:val="0090677D"/>
    <w:rsid w:val="0091076B"/>
    <w:rsid w:val="00915A03"/>
    <w:rsid w:val="00922774"/>
    <w:rsid w:val="00922956"/>
    <w:rsid w:val="00926F7E"/>
    <w:rsid w:val="00932327"/>
    <w:rsid w:val="00934564"/>
    <w:rsid w:val="009356E2"/>
    <w:rsid w:val="0093650B"/>
    <w:rsid w:val="0093698A"/>
    <w:rsid w:val="00942F68"/>
    <w:rsid w:val="00945553"/>
    <w:rsid w:val="009508F8"/>
    <w:rsid w:val="00953B21"/>
    <w:rsid w:val="00954FA6"/>
    <w:rsid w:val="00955B1B"/>
    <w:rsid w:val="0095778A"/>
    <w:rsid w:val="00957A90"/>
    <w:rsid w:val="00964287"/>
    <w:rsid w:val="00973338"/>
    <w:rsid w:val="00973581"/>
    <w:rsid w:val="00980E1F"/>
    <w:rsid w:val="00981353"/>
    <w:rsid w:val="00981F3C"/>
    <w:rsid w:val="0098292F"/>
    <w:rsid w:val="00984B37"/>
    <w:rsid w:val="00987A60"/>
    <w:rsid w:val="009A438A"/>
    <w:rsid w:val="009A6F2D"/>
    <w:rsid w:val="009B2FF4"/>
    <w:rsid w:val="009B601B"/>
    <w:rsid w:val="009B630C"/>
    <w:rsid w:val="009B7A56"/>
    <w:rsid w:val="009D4035"/>
    <w:rsid w:val="009D6ECA"/>
    <w:rsid w:val="009D7A6A"/>
    <w:rsid w:val="009F2270"/>
    <w:rsid w:val="009F562B"/>
    <w:rsid w:val="009F5BA2"/>
    <w:rsid w:val="00A00F29"/>
    <w:rsid w:val="00A05FA1"/>
    <w:rsid w:val="00A07494"/>
    <w:rsid w:val="00A07A6D"/>
    <w:rsid w:val="00A158A7"/>
    <w:rsid w:val="00A2126E"/>
    <w:rsid w:val="00A23D4E"/>
    <w:rsid w:val="00A300A5"/>
    <w:rsid w:val="00A3329B"/>
    <w:rsid w:val="00A34813"/>
    <w:rsid w:val="00A44C34"/>
    <w:rsid w:val="00A45F9F"/>
    <w:rsid w:val="00A476C6"/>
    <w:rsid w:val="00A50252"/>
    <w:rsid w:val="00A545AF"/>
    <w:rsid w:val="00A67B05"/>
    <w:rsid w:val="00A72137"/>
    <w:rsid w:val="00A7230B"/>
    <w:rsid w:val="00A72405"/>
    <w:rsid w:val="00A770C2"/>
    <w:rsid w:val="00A83F9F"/>
    <w:rsid w:val="00A846D5"/>
    <w:rsid w:val="00A85CF8"/>
    <w:rsid w:val="00A974DB"/>
    <w:rsid w:val="00AA0195"/>
    <w:rsid w:val="00AA05FA"/>
    <w:rsid w:val="00AA285B"/>
    <w:rsid w:val="00AB7018"/>
    <w:rsid w:val="00AC34F4"/>
    <w:rsid w:val="00AC4ECD"/>
    <w:rsid w:val="00AD0767"/>
    <w:rsid w:val="00AD2A5A"/>
    <w:rsid w:val="00AD2F43"/>
    <w:rsid w:val="00AD4E25"/>
    <w:rsid w:val="00AD7587"/>
    <w:rsid w:val="00AE186C"/>
    <w:rsid w:val="00AE37C2"/>
    <w:rsid w:val="00AE7CCC"/>
    <w:rsid w:val="00AF65CF"/>
    <w:rsid w:val="00AF6D0F"/>
    <w:rsid w:val="00AF7966"/>
    <w:rsid w:val="00B0192A"/>
    <w:rsid w:val="00B077E9"/>
    <w:rsid w:val="00B07B0A"/>
    <w:rsid w:val="00B204C5"/>
    <w:rsid w:val="00B22491"/>
    <w:rsid w:val="00B24D69"/>
    <w:rsid w:val="00B258B6"/>
    <w:rsid w:val="00B25B18"/>
    <w:rsid w:val="00B26CCC"/>
    <w:rsid w:val="00B27788"/>
    <w:rsid w:val="00B30358"/>
    <w:rsid w:val="00B33BD9"/>
    <w:rsid w:val="00B344AF"/>
    <w:rsid w:val="00B42E19"/>
    <w:rsid w:val="00B44597"/>
    <w:rsid w:val="00B46BF0"/>
    <w:rsid w:val="00B51A40"/>
    <w:rsid w:val="00B56240"/>
    <w:rsid w:val="00B70E1F"/>
    <w:rsid w:val="00B7345E"/>
    <w:rsid w:val="00B772F1"/>
    <w:rsid w:val="00B85916"/>
    <w:rsid w:val="00B90B56"/>
    <w:rsid w:val="00B95B18"/>
    <w:rsid w:val="00B961C7"/>
    <w:rsid w:val="00BB12D0"/>
    <w:rsid w:val="00BB700B"/>
    <w:rsid w:val="00BB71A2"/>
    <w:rsid w:val="00BB7EE8"/>
    <w:rsid w:val="00BC6F6B"/>
    <w:rsid w:val="00BD458C"/>
    <w:rsid w:val="00BD77FA"/>
    <w:rsid w:val="00BE62DE"/>
    <w:rsid w:val="00BE6914"/>
    <w:rsid w:val="00BF15B0"/>
    <w:rsid w:val="00BF5272"/>
    <w:rsid w:val="00BF535B"/>
    <w:rsid w:val="00BF6CEB"/>
    <w:rsid w:val="00C0763F"/>
    <w:rsid w:val="00C07957"/>
    <w:rsid w:val="00C13B0A"/>
    <w:rsid w:val="00C147EE"/>
    <w:rsid w:val="00C22553"/>
    <w:rsid w:val="00C25A75"/>
    <w:rsid w:val="00C3707F"/>
    <w:rsid w:val="00C65937"/>
    <w:rsid w:val="00C6735A"/>
    <w:rsid w:val="00C75E86"/>
    <w:rsid w:val="00C8528B"/>
    <w:rsid w:val="00C903CA"/>
    <w:rsid w:val="00C929DA"/>
    <w:rsid w:val="00CB72B8"/>
    <w:rsid w:val="00CD0A64"/>
    <w:rsid w:val="00CD0F4F"/>
    <w:rsid w:val="00CD465D"/>
    <w:rsid w:val="00CD61A8"/>
    <w:rsid w:val="00CE2C67"/>
    <w:rsid w:val="00CE3A2C"/>
    <w:rsid w:val="00CE51EE"/>
    <w:rsid w:val="00CF15B4"/>
    <w:rsid w:val="00CF31CE"/>
    <w:rsid w:val="00CF3EA0"/>
    <w:rsid w:val="00D02186"/>
    <w:rsid w:val="00D03692"/>
    <w:rsid w:val="00D051D3"/>
    <w:rsid w:val="00D07374"/>
    <w:rsid w:val="00D21F83"/>
    <w:rsid w:val="00D250E7"/>
    <w:rsid w:val="00D50C35"/>
    <w:rsid w:val="00D535D1"/>
    <w:rsid w:val="00D54DB1"/>
    <w:rsid w:val="00D56226"/>
    <w:rsid w:val="00D65815"/>
    <w:rsid w:val="00D65E7A"/>
    <w:rsid w:val="00D66220"/>
    <w:rsid w:val="00D70864"/>
    <w:rsid w:val="00D725E9"/>
    <w:rsid w:val="00D759C9"/>
    <w:rsid w:val="00D80C97"/>
    <w:rsid w:val="00D94D66"/>
    <w:rsid w:val="00D96A9D"/>
    <w:rsid w:val="00D96B7B"/>
    <w:rsid w:val="00DA0FF9"/>
    <w:rsid w:val="00DA1A15"/>
    <w:rsid w:val="00DA3F73"/>
    <w:rsid w:val="00DC0374"/>
    <w:rsid w:val="00DC5B65"/>
    <w:rsid w:val="00DD2398"/>
    <w:rsid w:val="00DD4431"/>
    <w:rsid w:val="00DD450F"/>
    <w:rsid w:val="00DD502F"/>
    <w:rsid w:val="00DD58A0"/>
    <w:rsid w:val="00DE5ED2"/>
    <w:rsid w:val="00DE705B"/>
    <w:rsid w:val="00DF09B4"/>
    <w:rsid w:val="00E02602"/>
    <w:rsid w:val="00E049BC"/>
    <w:rsid w:val="00E075EE"/>
    <w:rsid w:val="00E14A0C"/>
    <w:rsid w:val="00E37E64"/>
    <w:rsid w:val="00E4159A"/>
    <w:rsid w:val="00E43128"/>
    <w:rsid w:val="00E50979"/>
    <w:rsid w:val="00E521FD"/>
    <w:rsid w:val="00E6044F"/>
    <w:rsid w:val="00E62239"/>
    <w:rsid w:val="00E62647"/>
    <w:rsid w:val="00E6438A"/>
    <w:rsid w:val="00E706F4"/>
    <w:rsid w:val="00E7304C"/>
    <w:rsid w:val="00E809CA"/>
    <w:rsid w:val="00E80FD0"/>
    <w:rsid w:val="00E87ED3"/>
    <w:rsid w:val="00E90417"/>
    <w:rsid w:val="00E944E7"/>
    <w:rsid w:val="00EC35C8"/>
    <w:rsid w:val="00EC7A24"/>
    <w:rsid w:val="00ED7662"/>
    <w:rsid w:val="00EE032B"/>
    <w:rsid w:val="00EE06EA"/>
    <w:rsid w:val="00EE211E"/>
    <w:rsid w:val="00EF0888"/>
    <w:rsid w:val="00EF5F53"/>
    <w:rsid w:val="00F03B36"/>
    <w:rsid w:val="00F03F53"/>
    <w:rsid w:val="00F179D2"/>
    <w:rsid w:val="00F205AF"/>
    <w:rsid w:val="00F24E8C"/>
    <w:rsid w:val="00F31341"/>
    <w:rsid w:val="00F35B97"/>
    <w:rsid w:val="00F3644D"/>
    <w:rsid w:val="00F45383"/>
    <w:rsid w:val="00F458AC"/>
    <w:rsid w:val="00F53331"/>
    <w:rsid w:val="00F54074"/>
    <w:rsid w:val="00F66A12"/>
    <w:rsid w:val="00F67BEC"/>
    <w:rsid w:val="00F714C0"/>
    <w:rsid w:val="00F75043"/>
    <w:rsid w:val="00F75942"/>
    <w:rsid w:val="00F81145"/>
    <w:rsid w:val="00F8324E"/>
    <w:rsid w:val="00F86158"/>
    <w:rsid w:val="00F916A2"/>
    <w:rsid w:val="00F94C0E"/>
    <w:rsid w:val="00FB0C30"/>
    <w:rsid w:val="00FB63A9"/>
    <w:rsid w:val="00FC60D0"/>
    <w:rsid w:val="00FC79F0"/>
    <w:rsid w:val="00FD31A7"/>
    <w:rsid w:val="00FD5A89"/>
    <w:rsid w:val="00FE0B5D"/>
    <w:rsid w:val="00FE2178"/>
    <w:rsid w:val="00FF6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4221BAC"/>
  <w15:chartTrackingRefBased/>
  <w15:docId w15:val="{167D107F-B50C-4FAD-BF24-F5CB82666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zh-CN"/>
    </w:rPr>
  </w:style>
  <w:style w:type="paragraph" w:styleId="Nadpis1">
    <w:name w:val="heading 1"/>
    <w:basedOn w:val="Normln"/>
    <w:next w:val="Normln"/>
    <w:qFormat/>
    <w:pPr>
      <w:keepNext/>
      <w:numPr>
        <w:numId w:val="2"/>
      </w:numPr>
      <w:tabs>
        <w:tab w:val="left" w:pos="851"/>
      </w:tabs>
      <w:spacing w:after="0" w:line="240" w:lineRule="auto"/>
      <w:jc w:val="both"/>
      <w:outlineLvl w:val="0"/>
    </w:pPr>
    <w:rPr>
      <w:rFonts w:ascii="Arial" w:hAnsi="Arial" w:cs="Arial"/>
      <w:b/>
      <w:bCs/>
      <w:cap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qFormat/>
    <w:pPr>
      <w:keepNext/>
      <w:numPr>
        <w:ilvl w:val="1"/>
        <w:numId w:val="2"/>
      </w:numPr>
      <w:spacing w:after="0" w:line="240" w:lineRule="auto"/>
      <w:jc w:val="both"/>
      <w:outlineLvl w:val="1"/>
    </w:pPr>
    <w:rPr>
      <w:rFonts w:ascii="Arial" w:hAnsi="Arial" w:cs="Arial"/>
      <w:b/>
      <w:bCs/>
      <w:color w:val="00000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sz w:val="32"/>
      <w:u w:val="none"/>
    </w:rPr>
  </w:style>
  <w:style w:type="character" w:customStyle="1" w:styleId="WW8Num4z0">
    <w:name w:val="WW8Num4z0"/>
    <w:rPr>
      <w:sz w:val="32"/>
      <w:u w:val="none"/>
    </w:rPr>
  </w:style>
  <w:style w:type="character" w:customStyle="1" w:styleId="Standardnpsmoodstavce3">
    <w:name w:val="Standardní písmo odstavce3"/>
  </w:style>
  <w:style w:type="character" w:customStyle="1" w:styleId="Standardnpsmoodstavce1">
    <w:name w:val="Standardní písmo odstavce1"/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Times New Roman" w:eastAsia="Times New Roman" w:hAnsi="Times New Roman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cs="Times New Roman"/>
    </w:rPr>
  </w:style>
  <w:style w:type="character" w:customStyle="1" w:styleId="WW8Num9z0">
    <w:name w:val="WW8Num9z0"/>
    <w:rPr>
      <w:rFonts w:cs="Times New Roman"/>
    </w:rPr>
  </w:style>
  <w:style w:type="character" w:customStyle="1" w:styleId="WW8Num10z0">
    <w:name w:val="WW8Num10z0"/>
    <w:rPr>
      <w:rFonts w:cs="Times New Roman"/>
    </w:rPr>
  </w:style>
  <w:style w:type="character" w:customStyle="1" w:styleId="WW8Num11z0">
    <w:name w:val="WW8Num11z0"/>
    <w:rPr>
      <w:rFonts w:cs="Times New Roman"/>
    </w:rPr>
  </w:style>
  <w:style w:type="character" w:customStyle="1" w:styleId="WW8Num12z0">
    <w:name w:val="WW8Num12z0"/>
    <w:rPr>
      <w:rFonts w:ascii="Wingdings" w:hAnsi="Wingdings" w:cs="Wingdings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WW8Num13z0">
    <w:name w:val="WW8Num13z0"/>
    <w:rPr>
      <w:rFonts w:cs="Times New Roman"/>
    </w:rPr>
  </w:style>
  <w:style w:type="character" w:customStyle="1" w:styleId="WW8Num14z0">
    <w:name w:val="WW8Num14z0"/>
    <w:rPr>
      <w:rFonts w:ascii="Wingdings" w:hAnsi="Wingdings" w:cs="Wingdings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false">
    <w:name w:val="WW8Num15zfalse"/>
  </w:style>
  <w:style w:type="character" w:customStyle="1" w:styleId="WW8Num15ztrue">
    <w:name w:val="WW8Num15ztrue"/>
  </w:style>
  <w:style w:type="character" w:customStyle="1" w:styleId="WW-WW8Num15ztrue">
    <w:name w:val="WW-WW8Num15ztrue"/>
  </w:style>
  <w:style w:type="character" w:customStyle="1" w:styleId="WW-WW8Num15ztrue1">
    <w:name w:val="WW-WW8Num15ztrue1"/>
  </w:style>
  <w:style w:type="character" w:customStyle="1" w:styleId="WW-WW8Num15ztrue2">
    <w:name w:val="WW-WW8Num15ztrue2"/>
  </w:style>
  <w:style w:type="character" w:customStyle="1" w:styleId="WW-WW8Num15ztrue3">
    <w:name w:val="WW-WW8Num15ztrue3"/>
  </w:style>
  <w:style w:type="character" w:customStyle="1" w:styleId="WW-WW8Num15ztrue4">
    <w:name w:val="WW-WW8Num15ztrue4"/>
  </w:style>
  <w:style w:type="character" w:customStyle="1" w:styleId="WW-WW8Num15ztrue5">
    <w:name w:val="WW-WW8Num15ztrue5"/>
  </w:style>
  <w:style w:type="character" w:customStyle="1" w:styleId="WW-WW8Num15ztrue6">
    <w:name w:val="WW-WW8Num15ztrue6"/>
  </w:style>
  <w:style w:type="character" w:customStyle="1" w:styleId="WW8Num16z0">
    <w:name w:val="WW8Num16z0"/>
    <w:rPr>
      <w:rFonts w:cs="Times New Roman"/>
    </w:rPr>
  </w:style>
  <w:style w:type="character" w:customStyle="1" w:styleId="WW8Num17z0">
    <w:name w:val="WW8Num17z0"/>
    <w:rPr>
      <w:rFonts w:cs="Times New Roman"/>
    </w:rPr>
  </w:style>
  <w:style w:type="character" w:customStyle="1" w:styleId="WW8Num18z0">
    <w:name w:val="WW8Num18z0"/>
    <w:rPr>
      <w:rFonts w:cs="Times New Roman"/>
    </w:rPr>
  </w:style>
  <w:style w:type="character" w:customStyle="1" w:styleId="WW8Num19z0">
    <w:name w:val="WW8Num19z0"/>
    <w:rPr>
      <w:rFonts w:ascii="Times New Roman" w:eastAsia="Times New Roman" w:hAnsi="Times New Roman" w:cs="Times New Roman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19z3">
    <w:name w:val="WW8Num19z3"/>
    <w:rPr>
      <w:rFonts w:ascii="Symbol" w:hAnsi="Symbol" w:cs="Symbol"/>
    </w:rPr>
  </w:style>
  <w:style w:type="character" w:customStyle="1" w:styleId="WW8Num20z0">
    <w:name w:val="WW8Num20z0"/>
    <w:rPr>
      <w:rFonts w:ascii="Times New Roman" w:hAnsi="Times New Roman" w:cs="Times New Roman"/>
      <w:color w:val="554758"/>
    </w:rPr>
  </w:style>
  <w:style w:type="character" w:customStyle="1" w:styleId="WW8Num21z0">
    <w:name w:val="WW8Num21z0"/>
    <w:rPr>
      <w:rFonts w:cs="Times New Roman"/>
    </w:rPr>
  </w:style>
  <w:style w:type="character" w:customStyle="1" w:styleId="WW8Num22z0">
    <w:name w:val="WW8Num22z0"/>
    <w:rPr>
      <w:rFonts w:cs="Times New Roman"/>
    </w:rPr>
  </w:style>
  <w:style w:type="character" w:customStyle="1" w:styleId="WW8Num23z0">
    <w:name w:val="WW8Num23z0"/>
    <w:rPr>
      <w:sz w:val="32"/>
      <w:u w:val="none"/>
    </w:rPr>
  </w:style>
  <w:style w:type="character" w:customStyle="1" w:styleId="WW8Num23ztrue">
    <w:name w:val="WW8Num23ztrue"/>
  </w:style>
  <w:style w:type="character" w:customStyle="1" w:styleId="WW-WW8Num23ztrue">
    <w:name w:val="WW-WW8Num23ztrue"/>
  </w:style>
  <w:style w:type="character" w:customStyle="1" w:styleId="WW-WW8Num23ztrue1">
    <w:name w:val="WW-WW8Num23ztrue1"/>
  </w:style>
  <w:style w:type="character" w:customStyle="1" w:styleId="WW-WW8Num23ztrue2">
    <w:name w:val="WW-WW8Num23ztrue2"/>
  </w:style>
  <w:style w:type="character" w:customStyle="1" w:styleId="WW-WW8Num23ztrue3">
    <w:name w:val="WW-WW8Num23ztrue3"/>
  </w:style>
  <w:style w:type="character" w:customStyle="1" w:styleId="WW-WW8Num23ztrue4">
    <w:name w:val="WW-WW8Num23ztrue4"/>
  </w:style>
  <w:style w:type="character" w:customStyle="1" w:styleId="WW-WW8Num23ztrue5">
    <w:name w:val="WW-WW8Num23ztrue5"/>
  </w:style>
  <w:style w:type="character" w:customStyle="1" w:styleId="WW-WW8Num23ztrue6">
    <w:name w:val="WW-WW8Num23ztrue6"/>
  </w:style>
  <w:style w:type="character" w:customStyle="1" w:styleId="WW8Num24z0">
    <w:name w:val="WW8Num24z0"/>
    <w:rPr>
      <w:rFonts w:ascii="Times New Roman" w:eastAsia="Times New Roman" w:hAnsi="Times New Roman" w:cs="Times New Roman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  <w:rPr>
      <w:sz w:val="32"/>
      <w:u w:val="none"/>
    </w:rPr>
  </w:style>
  <w:style w:type="character" w:customStyle="1" w:styleId="WW8Num25ztrue">
    <w:name w:val="WW8Num25ztrue"/>
  </w:style>
  <w:style w:type="character" w:customStyle="1" w:styleId="WW-WW8Num25ztrue">
    <w:name w:val="WW-WW8Num25ztrue"/>
  </w:style>
  <w:style w:type="character" w:customStyle="1" w:styleId="WW-WW8Num25ztrue1">
    <w:name w:val="WW-WW8Num25ztrue1"/>
  </w:style>
  <w:style w:type="character" w:customStyle="1" w:styleId="WW-WW8Num25ztrue2">
    <w:name w:val="WW-WW8Num25ztrue2"/>
  </w:style>
  <w:style w:type="character" w:customStyle="1" w:styleId="WW-WW8Num25ztrue3">
    <w:name w:val="WW-WW8Num25ztrue3"/>
  </w:style>
  <w:style w:type="character" w:customStyle="1" w:styleId="WW-WW8Num25ztrue4">
    <w:name w:val="WW-WW8Num25ztrue4"/>
  </w:style>
  <w:style w:type="character" w:customStyle="1" w:styleId="WW-WW8Num25ztrue5">
    <w:name w:val="WW-WW8Num25ztrue5"/>
  </w:style>
  <w:style w:type="character" w:customStyle="1" w:styleId="WW-WW8Num25ztrue6">
    <w:name w:val="WW-WW8Num25ztrue6"/>
  </w:style>
  <w:style w:type="character" w:customStyle="1" w:styleId="WW-Standardnpsmoodstavce">
    <w:name w:val="WW-Standardní písmo odstavce"/>
  </w:style>
  <w:style w:type="character" w:customStyle="1" w:styleId="RozvrendokumentuChar">
    <w:name w:val="Rozvržení dokumentu Char"/>
    <w:rPr>
      <w:rFonts w:ascii="Tahoma" w:hAnsi="Tahoma" w:cs="Tahoma"/>
      <w:sz w:val="16"/>
      <w:szCs w:val="16"/>
    </w:rPr>
  </w:style>
  <w:style w:type="character" w:customStyle="1" w:styleId="ZkladntextChar">
    <w:name w:val="Základní text Char"/>
    <w:basedOn w:val="WW-Standardnpsmoodstavce"/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WW-Standardnpsmoodstavce"/>
  </w:style>
  <w:style w:type="character" w:styleId="slostrnky">
    <w:name w:val="page number"/>
    <w:rPr>
      <w:rFonts w:cs="Times New Roman"/>
    </w:rPr>
  </w:style>
  <w:style w:type="character" w:customStyle="1" w:styleId="ZpatChar">
    <w:name w:val="Zápatí Char"/>
    <w:basedOn w:val="WW-Standardnpsmoodstavce"/>
  </w:style>
  <w:style w:type="character" w:customStyle="1" w:styleId="Standardnpsmoodstavce2">
    <w:name w:val="Standardní písmo odstavce2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hAnsi="Times New Roman" w:cs="Tahoma"/>
      <w:sz w:val="24"/>
      <w:szCs w:val="20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Titulek2">
    <w:name w:val="Titulek2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itulek1">
    <w:name w:val="Titulek1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Styl">
    <w:name w:val="Styl"/>
    <w:pPr>
      <w:widowControl w:val="0"/>
      <w:suppressAutoHyphens/>
      <w:autoSpaceDE w:val="0"/>
    </w:pPr>
    <w:rPr>
      <w:rFonts w:ascii="Calibri" w:hAnsi="Calibri" w:cs="Calibri"/>
      <w:sz w:val="24"/>
      <w:szCs w:val="24"/>
      <w:lang w:eastAsia="zh-CN"/>
    </w:rPr>
  </w:style>
  <w:style w:type="paragraph" w:styleId="Rozloendokumentu">
    <w:name w:val="Document Map"/>
    <w:basedOn w:val="Normln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Bezmezer">
    <w:name w:val="No Spacing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Zkladntextodsazen31">
    <w:name w:val="Základní text odsazený 31"/>
    <w:basedOn w:val="Normln"/>
    <w:pPr>
      <w:tabs>
        <w:tab w:val="left" w:pos="5670"/>
      </w:tabs>
      <w:overflowPunct w:val="0"/>
      <w:autoSpaceDE w:val="0"/>
      <w:spacing w:after="0" w:line="240" w:lineRule="auto"/>
      <w:ind w:left="567"/>
      <w:jc w:val="both"/>
      <w:textAlignment w:val="baseline"/>
    </w:pPr>
    <w:rPr>
      <w:rFonts w:ascii="Times New Roman" w:hAnsi="Times New Roman" w:cs="Times New Roman"/>
      <w:sz w:val="24"/>
      <w:szCs w:val="20"/>
    </w:rPr>
  </w:style>
  <w:style w:type="paragraph" w:customStyle="1" w:styleId="Zkladntext32">
    <w:name w:val="Základní text 32"/>
    <w:basedOn w:val="Normln"/>
    <w:pPr>
      <w:overflowPunct w:val="0"/>
      <w:autoSpaceDE w:val="0"/>
      <w:spacing w:after="0" w:line="240" w:lineRule="auto"/>
      <w:textAlignment w:val="baseline"/>
    </w:pPr>
    <w:rPr>
      <w:rFonts w:ascii="Times New Roman" w:hAnsi="Times New Roman" w:cs="Times New Roman"/>
      <w:b/>
      <w:sz w:val="24"/>
      <w:szCs w:val="20"/>
    </w:rPr>
  </w:style>
  <w:style w:type="paragraph" w:customStyle="1" w:styleId="Zkladntextodsazen32">
    <w:name w:val="Základní text odsazený 32"/>
    <w:basedOn w:val="Normln"/>
    <w:pPr>
      <w:tabs>
        <w:tab w:val="left" w:pos="-2127"/>
      </w:tabs>
      <w:overflowPunct w:val="0"/>
      <w:autoSpaceDE w:val="0"/>
      <w:spacing w:after="0" w:line="240" w:lineRule="auto"/>
      <w:ind w:left="426"/>
      <w:jc w:val="both"/>
      <w:textAlignment w:val="baseline"/>
    </w:pPr>
    <w:rPr>
      <w:rFonts w:ascii="Times New Roman" w:hAnsi="Times New Roman" w:cs="Times New Roman"/>
      <w:sz w:val="24"/>
      <w:szCs w:val="20"/>
    </w:rPr>
  </w:style>
  <w:style w:type="paragraph" w:styleId="Odstavecseseznamem">
    <w:name w:val="List Paragraph"/>
    <w:basedOn w:val="Normln"/>
    <w:qFormat/>
    <w:pPr>
      <w:overflowPunct w:val="0"/>
      <w:autoSpaceDE w:val="0"/>
      <w:spacing w:after="0" w:line="240" w:lineRule="auto"/>
      <w:ind w:left="720"/>
      <w:textAlignment w:val="baseline"/>
    </w:pPr>
    <w:rPr>
      <w:rFonts w:ascii="Times New Roman" w:hAnsi="Times New Roman" w:cs="Times New Roman"/>
      <w:sz w:val="24"/>
      <w:szCs w:val="20"/>
    </w:rPr>
  </w:style>
  <w:style w:type="paragraph" w:customStyle="1" w:styleId="Zkladntext21">
    <w:name w:val="Základní text 21"/>
    <w:basedOn w:val="Normln"/>
    <w:pPr>
      <w:spacing w:after="0" w:line="240" w:lineRule="auto"/>
      <w:jc w:val="both"/>
    </w:pPr>
    <w:rPr>
      <w:rFonts w:ascii="Arial" w:hAnsi="Arial" w:cs="Arial"/>
      <w:color w:val="000000"/>
      <w:sz w:val="24"/>
      <w:szCs w:val="24"/>
    </w:rPr>
  </w:style>
  <w:style w:type="paragraph" w:customStyle="1" w:styleId="Zkladntext31">
    <w:name w:val="Základní text 31"/>
    <w:basedOn w:val="Normln"/>
    <w:pPr>
      <w:tabs>
        <w:tab w:val="left" w:pos="567"/>
      </w:tabs>
      <w:spacing w:after="0" w:line="240" w:lineRule="auto"/>
      <w:jc w:val="both"/>
    </w:pPr>
    <w:rPr>
      <w:rFonts w:ascii="Arial" w:hAnsi="Arial" w:cs="Arial"/>
      <w:b/>
      <w:bCs/>
      <w:i/>
      <w:iCs/>
      <w:color w:val="000000"/>
      <w:sz w:val="24"/>
      <w:szCs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bsahrmce">
    <w:name w:val="Obsah rámce"/>
    <w:basedOn w:val="Zkladntext"/>
  </w:style>
  <w:style w:type="paragraph" w:customStyle="1" w:styleId="Zkladntext22">
    <w:name w:val="Základní text 22"/>
    <w:basedOn w:val="Normln"/>
    <w:pPr>
      <w:spacing w:after="120" w:line="480" w:lineRule="auto"/>
    </w:pPr>
  </w:style>
  <w:style w:type="paragraph" w:styleId="Zkladntextodsazen">
    <w:name w:val="Body Text Indent"/>
    <w:basedOn w:val="Normln"/>
    <w:pPr>
      <w:tabs>
        <w:tab w:val="left" w:pos="-7797"/>
        <w:tab w:val="left" w:pos="426"/>
        <w:tab w:val="left" w:pos="3119"/>
        <w:tab w:val="right" w:pos="9214"/>
      </w:tabs>
      <w:ind w:left="426"/>
    </w:pPr>
    <w:rPr>
      <w:rFonts w:ascii="Arial" w:hAnsi="Arial" w:cs="Arial"/>
      <w:sz w:val="24"/>
    </w:rPr>
  </w:style>
  <w:style w:type="table" w:styleId="Mkatabulky">
    <w:name w:val="Table Grid"/>
    <w:basedOn w:val="Normlntabulka"/>
    <w:uiPriority w:val="59"/>
    <w:rsid w:val="00AC34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unhideWhenUsed/>
    <w:rsid w:val="00F54074"/>
    <w:rPr>
      <w:color w:val="0563C1"/>
      <w:u w:val="single"/>
    </w:rPr>
  </w:style>
  <w:style w:type="character" w:customStyle="1" w:styleId="Nadpis1Char">
    <w:name w:val="Nadpis 1 Char"/>
    <w:rsid w:val="005B2D33"/>
    <w:rPr>
      <w:rFonts w:ascii="Arial" w:hAnsi="Arial" w:cs="Arial"/>
      <w:b/>
      <w:bCs/>
      <w:caps/>
      <w:sz w:val="28"/>
      <w:szCs w:val="28"/>
      <w:lang w:eastAsia="zh-CN"/>
    </w:rPr>
  </w:style>
  <w:style w:type="paragraph" w:styleId="Zkladntext3">
    <w:name w:val="Body Text 3"/>
    <w:basedOn w:val="Normln"/>
    <w:link w:val="Zkladntext3Char"/>
    <w:semiHidden/>
    <w:unhideWhenUsed/>
    <w:rsid w:val="005B2D33"/>
    <w:pPr>
      <w:suppressAutoHyphens w:val="0"/>
      <w:spacing w:after="120"/>
    </w:pPr>
    <w:rPr>
      <w:rFonts w:cs="Times New Roman"/>
      <w:sz w:val="16"/>
      <w:szCs w:val="16"/>
      <w:lang w:eastAsia="cs-CZ"/>
    </w:rPr>
  </w:style>
  <w:style w:type="character" w:customStyle="1" w:styleId="Zkladntext3Char">
    <w:name w:val="Základní text 3 Char"/>
    <w:link w:val="Zkladntext3"/>
    <w:semiHidden/>
    <w:rsid w:val="005B2D33"/>
    <w:rPr>
      <w:rFonts w:ascii="Calibri" w:hAnsi="Calibri"/>
      <w:sz w:val="16"/>
      <w:szCs w:val="16"/>
    </w:rPr>
  </w:style>
  <w:style w:type="character" w:customStyle="1" w:styleId="Nadpis2Char">
    <w:name w:val="Nadpis 2 Char"/>
    <w:link w:val="Nadpis2"/>
    <w:uiPriority w:val="9"/>
    <w:rsid w:val="005B2D33"/>
    <w:rPr>
      <w:rFonts w:ascii="Arial" w:hAnsi="Arial" w:cs="Arial"/>
      <w:b/>
      <w:bCs/>
      <w:color w:val="000000"/>
      <w:sz w:val="24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07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95F573-30A1-4094-9D91-E139AF682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742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5110</CharactersWithSpaces>
  <SharedDoc>false</SharedDoc>
  <HLinks>
    <vt:vector size="6" baseType="variant">
      <vt:variant>
        <vt:i4>6291532</vt:i4>
      </vt:variant>
      <vt:variant>
        <vt:i4>0</vt:i4>
      </vt:variant>
      <vt:variant>
        <vt:i4>0</vt:i4>
      </vt:variant>
      <vt:variant>
        <vt:i4>5</vt:i4>
      </vt:variant>
      <vt:variant>
        <vt:lpwstr>mailto:tischlerova@radovanek.cz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Luboš Beneda</cp:lastModifiedBy>
  <cp:revision>7</cp:revision>
  <cp:lastPrinted>2019-08-19T06:21:00Z</cp:lastPrinted>
  <dcterms:created xsi:type="dcterms:W3CDTF">2019-09-30T09:08:00Z</dcterms:created>
  <dcterms:modified xsi:type="dcterms:W3CDTF">2019-09-30T09:25:00Z</dcterms:modified>
</cp:coreProperties>
</file>